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0CA16" w14:textId="77777777" w:rsidR="00C97729" w:rsidRPr="009C6375" w:rsidRDefault="00C97729" w:rsidP="00C97729">
      <w:pPr>
        <w:pStyle w:val="Nagwek1"/>
        <w:jc w:val="center"/>
        <w:rPr>
          <w:rFonts w:ascii="Lato" w:hAnsi="Lato"/>
          <w:color w:val="ED7D31" w:themeColor="accent2"/>
          <w:sz w:val="22"/>
          <w:szCs w:val="22"/>
        </w:rPr>
      </w:pPr>
      <w:bookmarkStart w:id="0" w:name="_Toc152669945"/>
      <w:bookmarkStart w:id="1" w:name="_Toc194428817"/>
      <w:r w:rsidRPr="009C6375">
        <w:rPr>
          <w:rFonts w:ascii="Lato" w:hAnsi="Lato"/>
          <w:color w:val="ED7D31" w:themeColor="accent2"/>
          <w:sz w:val="22"/>
          <w:szCs w:val="22"/>
        </w:rPr>
        <w:t>Załącznik nr 2 – oświadczenia</w:t>
      </w:r>
      <w:bookmarkEnd w:id="0"/>
      <w:bookmarkEnd w:id="1"/>
    </w:p>
    <w:p w14:paraId="148585BC" w14:textId="77777777" w:rsidR="00C97729" w:rsidRPr="009C6375" w:rsidRDefault="00C97729" w:rsidP="00C97729">
      <w:pPr>
        <w:jc w:val="right"/>
        <w:rPr>
          <w:rFonts w:ascii="Lato" w:eastAsia="Calibri" w:hAnsi="Lato" w:cs="Arial"/>
          <w:color w:val="000000"/>
        </w:rPr>
      </w:pPr>
      <w:r w:rsidRPr="009C6375">
        <w:rPr>
          <w:rFonts w:ascii="Lato" w:eastAsia="Calibri" w:hAnsi="Lato" w:cs="Arial"/>
          <w:color w:val="000000"/>
        </w:rPr>
        <w:t>…….................., dnia ................................... r.</w:t>
      </w:r>
    </w:p>
    <w:p w14:paraId="792BDF2C" w14:textId="77777777" w:rsidR="00C97729" w:rsidRPr="009C6375" w:rsidRDefault="00C97729" w:rsidP="00C97729">
      <w:pPr>
        <w:rPr>
          <w:rFonts w:ascii="Lato" w:eastAsia="Calibri" w:hAnsi="Lato" w:cs="Arial"/>
          <w:color w:val="000000"/>
        </w:rPr>
      </w:pPr>
      <w:r w:rsidRPr="009C6375">
        <w:rPr>
          <w:rFonts w:ascii="Lato" w:eastAsia="Calibri" w:hAnsi="Lato" w:cs="Arial"/>
          <w:color w:val="000000"/>
        </w:rPr>
        <w:t>....................................................</w:t>
      </w:r>
    </w:p>
    <w:p w14:paraId="231D8516" w14:textId="77777777" w:rsidR="00C97729" w:rsidRPr="009C6375" w:rsidRDefault="00C97729" w:rsidP="00C97729">
      <w:pPr>
        <w:rPr>
          <w:rFonts w:ascii="Lato" w:eastAsia="Calibri" w:hAnsi="Lato" w:cs="Arial"/>
          <w:color w:val="000000"/>
        </w:rPr>
      </w:pPr>
      <w:r w:rsidRPr="009C6375">
        <w:rPr>
          <w:rFonts w:ascii="Lato" w:eastAsia="Calibri" w:hAnsi="Lato" w:cs="Arial"/>
          <w:i/>
          <w:iCs/>
          <w:color w:val="000000"/>
        </w:rPr>
        <w:t xml:space="preserve">      (pieczęć Oferenta)</w:t>
      </w:r>
    </w:p>
    <w:p w14:paraId="3E875843" w14:textId="77777777" w:rsidR="00C97729" w:rsidRPr="00F0019E" w:rsidRDefault="00C97729" w:rsidP="00F0019E">
      <w:pPr>
        <w:jc w:val="center"/>
        <w:rPr>
          <w:b/>
          <w:i/>
          <w:iCs/>
          <w:u w:val="single"/>
        </w:rPr>
      </w:pPr>
      <w:bookmarkStart w:id="2" w:name="_Toc85552328"/>
      <w:bookmarkStart w:id="3" w:name="_Toc108172507"/>
      <w:bookmarkStart w:id="4" w:name="_Toc152669946"/>
      <w:r w:rsidRPr="00F0019E">
        <w:rPr>
          <w:b/>
        </w:rPr>
        <w:t>OŚWIADCZENIA</w:t>
      </w:r>
      <w:bookmarkEnd w:id="2"/>
      <w:bookmarkEnd w:id="3"/>
      <w:bookmarkEnd w:id="4"/>
    </w:p>
    <w:p w14:paraId="6951CFD0" w14:textId="77777777" w:rsidR="00C97729" w:rsidRPr="009C6375" w:rsidRDefault="00C97729" w:rsidP="00C97729">
      <w:pPr>
        <w:jc w:val="center"/>
        <w:rPr>
          <w:rFonts w:ascii="Lato" w:eastAsia="Calibri" w:hAnsi="Lato" w:cs="Arial"/>
          <w:b/>
          <w:bCs/>
          <w:i/>
          <w:iCs/>
          <w:color w:val="000000"/>
          <w:u w:val="single"/>
        </w:rPr>
      </w:pPr>
      <w:r w:rsidRPr="009C6375">
        <w:rPr>
          <w:rFonts w:ascii="Lato" w:eastAsia="Calibri" w:hAnsi="Lato" w:cs="Arial"/>
          <w:b/>
          <w:bCs/>
          <w:i/>
          <w:iCs/>
          <w:color w:val="000000"/>
          <w:u w:val="single"/>
        </w:rPr>
        <w:t>składane przez Oferenta</w:t>
      </w:r>
    </w:p>
    <w:p w14:paraId="029E57BA" w14:textId="77777777" w:rsidR="00C97729" w:rsidRPr="009C6375" w:rsidRDefault="00C97729" w:rsidP="00C97729">
      <w:pPr>
        <w:jc w:val="both"/>
        <w:rPr>
          <w:rFonts w:ascii="Lato" w:eastAsia="Calibri" w:hAnsi="Lato" w:cs="Times New Roman"/>
          <w:color w:val="000000"/>
        </w:rPr>
      </w:pPr>
    </w:p>
    <w:p w14:paraId="5A84C70B" w14:textId="77777777" w:rsidR="00C97729" w:rsidRPr="009C6375" w:rsidRDefault="00C97729" w:rsidP="00C97729">
      <w:pPr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Ja, niżej podpisany/-a reprezentujący/-a …………………………………………………</w:t>
      </w:r>
      <w:r w:rsidRPr="009C6375">
        <w:rPr>
          <w:rFonts w:ascii="Lato" w:hAnsi="Lato"/>
          <w:color w:val="000000" w:themeColor="text1"/>
        </w:rPr>
        <w:tab/>
      </w:r>
      <w:r w:rsidRPr="009C6375">
        <w:rPr>
          <w:rFonts w:ascii="Lato" w:hAnsi="Lato"/>
          <w:color w:val="000000" w:themeColor="text1"/>
        </w:rPr>
        <w:tab/>
      </w:r>
      <w:r w:rsidRPr="009C6375">
        <w:rPr>
          <w:rFonts w:ascii="Lato" w:hAnsi="Lato"/>
          <w:color w:val="000000" w:themeColor="text1"/>
        </w:rPr>
        <w:tab/>
      </w:r>
      <w:r w:rsidRPr="009C6375">
        <w:rPr>
          <w:rFonts w:ascii="Lato" w:hAnsi="Lato"/>
          <w:color w:val="000000" w:themeColor="text1"/>
        </w:rPr>
        <w:tab/>
      </w:r>
      <w:r w:rsidRPr="009C6375">
        <w:rPr>
          <w:rFonts w:ascii="Lato" w:hAnsi="Lato"/>
          <w:color w:val="000000" w:themeColor="text1"/>
        </w:rPr>
        <w:tab/>
      </w:r>
      <w:r w:rsidRPr="009C6375">
        <w:rPr>
          <w:rFonts w:ascii="Lato" w:hAnsi="Lato"/>
          <w:color w:val="000000" w:themeColor="text1"/>
        </w:rPr>
        <w:tab/>
      </w:r>
      <w:r w:rsidRPr="009C6375">
        <w:rPr>
          <w:rFonts w:ascii="Lato" w:hAnsi="Lato"/>
          <w:color w:val="000000" w:themeColor="text1"/>
        </w:rPr>
        <w:tab/>
        <w:t>(nazwa Oferenta)</w:t>
      </w:r>
    </w:p>
    <w:p w14:paraId="2AA3EC54" w14:textId="77777777" w:rsidR="00C97729" w:rsidRPr="009C6375" w:rsidRDefault="00C97729" w:rsidP="00C97729">
      <w:pPr>
        <w:ind w:firstLine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oświadczam, że:</w:t>
      </w:r>
    </w:p>
    <w:p w14:paraId="194D3725" w14:textId="7760C9D7" w:rsidR="00C97729" w:rsidRPr="000C35B7" w:rsidRDefault="00C97729" w:rsidP="000C35B7">
      <w:pPr>
        <w:rPr>
          <w:b/>
          <w:bCs/>
        </w:rPr>
      </w:pPr>
      <w:r w:rsidRPr="009C6375">
        <w:rPr>
          <w:rFonts w:ascii="Lato" w:hAnsi="Lato"/>
          <w:color w:val="000000" w:themeColor="text1"/>
        </w:rPr>
        <w:t>zapoznałem/</w:t>
      </w:r>
      <w:proofErr w:type="spellStart"/>
      <w:r w:rsidRPr="009C6375">
        <w:rPr>
          <w:rFonts w:ascii="Lato" w:hAnsi="Lato"/>
          <w:color w:val="000000" w:themeColor="text1"/>
        </w:rPr>
        <w:t>am</w:t>
      </w:r>
      <w:proofErr w:type="spellEnd"/>
      <w:r w:rsidRPr="009C6375">
        <w:rPr>
          <w:rFonts w:ascii="Lato" w:hAnsi="Lato"/>
          <w:color w:val="000000" w:themeColor="text1"/>
        </w:rPr>
        <w:t xml:space="preserve"> się z treścią Ogłoszenia o otwartym </w:t>
      </w:r>
      <w:r w:rsidR="004309A9">
        <w:rPr>
          <w:rFonts w:ascii="Lato" w:hAnsi="Lato"/>
          <w:color w:val="000000" w:themeColor="text1"/>
        </w:rPr>
        <w:t>k</w:t>
      </w:r>
      <w:r w:rsidR="00F63326">
        <w:rPr>
          <w:rFonts w:ascii="Lato" w:hAnsi="Lato"/>
          <w:color w:val="000000" w:themeColor="text1"/>
        </w:rPr>
        <w:t>onkurs</w:t>
      </w:r>
      <w:r w:rsidRPr="009C6375">
        <w:rPr>
          <w:rFonts w:ascii="Lato" w:hAnsi="Lato"/>
          <w:color w:val="000000" w:themeColor="text1"/>
        </w:rPr>
        <w:t xml:space="preserve">ie </w:t>
      </w:r>
      <w:r w:rsidR="00254269">
        <w:rPr>
          <w:rFonts w:ascii="Lato" w:hAnsi="Lato"/>
          <w:color w:val="000000" w:themeColor="text1"/>
        </w:rPr>
        <w:t xml:space="preserve">ofert oraz </w:t>
      </w:r>
      <w:r w:rsidR="00C669B0">
        <w:rPr>
          <w:rFonts w:ascii="Lato" w:hAnsi="Lato"/>
          <w:color w:val="000000" w:themeColor="text1"/>
        </w:rPr>
        <w:t>R</w:t>
      </w:r>
      <w:r w:rsidR="00690CD5">
        <w:rPr>
          <w:rFonts w:ascii="Lato" w:hAnsi="Lato"/>
          <w:color w:val="000000" w:themeColor="text1"/>
        </w:rPr>
        <w:t>e</w:t>
      </w:r>
      <w:r w:rsidR="00F63326">
        <w:rPr>
          <w:rFonts w:ascii="Lato" w:hAnsi="Lato"/>
          <w:color w:val="000000" w:themeColor="text1"/>
        </w:rPr>
        <w:t>gulamin</w:t>
      </w:r>
      <w:r w:rsidR="00254269">
        <w:rPr>
          <w:rFonts w:ascii="Lato" w:hAnsi="Lato"/>
          <w:color w:val="000000" w:themeColor="text1"/>
        </w:rPr>
        <w:t xml:space="preserve">u </w:t>
      </w:r>
      <w:r w:rsidR="004309A9">
        <w:rPr>
          <w:rFonts w:ascii="Lato" w:hAnsi="Lato"/>
          <w:color w:val="000000" w:themeColor="text1"/>
        </w:rPr>
        <w:t>k</w:t>
      </w:r>
      <w:r w:rsidR="00F63326">
        <w:rPr>
          <w:rFonts w:ascii="Lato" w:hAnsi="Lato"/>
          <w:color w:val="000000" w:themeColor="text1"/>
        </w:rPr>
        <w:t>onkurs</w:t>
      </w:r>
      <w:r w:rsidR="00254269">
        <w:rPr>
          <w:rFonts w:ascii="Lato" w:hAnsi="Lato"/>
          <w:color w:val="000000" w:themeColor="text1"/>
        </w:rPr>
        <w:t xml:space="preserve">u  </w:t>
      </w:r>
      <w:r w:rsidRPr="009C6375">
        <w:rPr>
          <w:rFonts w:ascii="Lato" w:hAnsi="Lato"/>
          <w:color w:val="000000" w:themeColor="text1"/>
        </w:rPr>
        <w:t xml:space="preserve">w ramach </w:t>
      </w:r>
      <w:r w:rsidR="00CB75DE">
        <w:rPr>
          <w:rFonts w:ascii="Lato" w:hAnsi="Lato"/>
          <w:color w:val="000000" w:themeColor="text1"/>
        </w:rPr>
        <w:t>k</w:t>
      </w:r>
      <w:r w:rsidR="00F63326">
        <w:rPr>
          <w:rFonts w:ascii="Lato" w:hAnsi="Lato"/>
          <w:color w:val="000000" w:themeColor="text1"/>
        </w:rPr>
        <w:t>onkurs</w:t>
      </w:r>
      <w:r w:rsidR="00254269">
        <w:rPr>
          <w:rFonts w:ascii="Lato" w:hAnsi="Lato"/>
          <w:color w:val="000000" w:themeColor="text1"/>
        </w:rPr>
        <w:t xml:space="preserve">u </w:t>
      </w:r>
      <w:r w:rsidR="00254269" w:rsidRPr="000C35B7">
        <w:rPr>
          <w:rFonts w:ascii="Lato" w:hAnsi="Lato"/>
          <w:color w:val="000000" w:themeColor="text1"/>
        </w:rPr>
        <w:t>„</w:t>
      </w:r>
      <w:r w:rsidR="000C35B7" w:rsidRPr="000C35B7">
        <w:rPr>
          <w:rFonts w:ascii="Lato" w:hAnsi="Lato"/>
          <w:color w:val="000000" w:themeColor="text1"/>
        </w:rPr>
        <w:t>Akademia Wsparcia – krajowy system wspierania rozwoju opieki wczesnodziecięcej w Polsce</w:t>
      </w:r>
      <w:r w:rsidR="000C35B7" w:rsidRPr="000C35B7">
        <w:rPr>
          <w:rFonts w:ascii="Lato" w:hAnsi="Lato" w:cs="Times New Roman"/>
          <w:bCs/>
        </w:rPr>
        <w:t xml:space="preserve"> </w:t>
      </w:r>
      <w:r w:rsidR="00254269" w:rsidRPr="000C35B7">
        <w:rPr>
          <w:rFonts w:ascii="Lato" w:hAnsi="Lato" w:cs="Times New Roman"/>
          <w:bCs/>
        </w:rPr>
        <w:t>– 2024-2026</w:t>
      </w:r>
      <w:r w:rsidR="0080194E">
        <w:rPr>
          <w:rFonts w:ascii="Lato" w:hAnsi="Lato" w:cs="Times New Roman"/>
          <w:bCs/>
        </w:rPr>
        <w:t xml:space="preserve">. </w:t>
      </w:r>
      <w:r w:rsidR="007C5A77">
        <w:rPr>
          <w:rFonts w:ascii="Lato" w:hAnsi="Lato" w:cs="Times New Roman"/>
          <w:bCs/>
        </w:rPr>
        <w:t>Edycja 2025-2026</w:t>
      </w:r>
      <w:r w:rsidR="00254269" w:rsidRPr="000C35B7">
        <w:rPr>
          <w:rFonts w:ascii="Lato" w:hAnsi="Lato" w:cs="Times New Roman"/>
          <w:bCs/>
        </w:rPr>
        <w:t>”</w:t>
      </w:r>
    </w:p>
    <w:p w14:paraId="424958B6" w14:textId="77777777" w:rsidR="00C97729" w:rsidRPr="009C6375" w:rsidRDefault="00C97729" w:rsidP="00C97729">
      <w:pPr>
        <w:pStyle w:val="Akapitzlist"/>
        <w:spacing w:after="120"/>
        <w:ind w:left="284"/>
        <w:rPr>
          <w:rFonts w:ascii="Lato" w:hAnsi="Lato"/>
          <w:color w:val="000000" w:themeColor="text1"/>
        </w:rPr>
      </w:pPr>
    </w:p>
    <w:p w14:paraId="12DD28E5" w14:textId="3056BA47" w:rsidR="00C97729" w:rsidRPr="009C6375" w:rsidRDefault="00C97729" w:rsidP="001C7520">
      <w:pPr>
        <w:pStyle w:val="Akapitzlist"/>
        <w:numPr>
          <w:ilvl w:val="0"/>
          <w:numId w:val="21"/>
        </w:numPr>
        <w:spacing w:after="120" w:line="240" w:lineRule="auto"/>
        <w:ind w:left="284" w:hanging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wyrażam zgodę na publikację na stronie internetowej Ministerstwa Rodziny</w:t>
      </w:r>
      <w:r w:rsidR="00690CD5">
        <w:rPr>
          <w:rFonts w:ascii="Lato" w:hAnsi="Lato"/>
          <w:color w:val="000000" w:themeColor="text1"/>
        </w:rPr>
        <w:t>,</w:t>
      </w:r>
      <w:r w:rsidRPr="009C6375">
        <w:rPr>
          <w:rFonts w:ascii="Lato" w:hAnsi="Lato"/>
          <w:color w:val="000000" w:themeColor="text1"/>
        </w:rPr>
        <w:t xml:space="preserve"> Pracy i Polityki Społecznej nazwy instytucji, którą reprezentuję, przedmiotu dotacji oraz kwoty przyznanej dotacji,</w:t>
      </w:r>
    </w:p>
    <w:p w14:paraId="49768673" w14:textId="77777777" w:rsidR="00C97729" w:rsidRPr="009C6375" w:rsidRDefault="00C97729" w:rsidP="00C97729">
      <w:pPr>
        <w:pStyle w:val="Akapitzlist"/>
        <w:spacing w:after="120"/>
        <w:ind w:left="284"/>
        <w:rPr>
          <w:rFonts w:ascii="Lato" w:hAnsi="Lato"/>
          <w:color w:val="000000" w:themeColor="text1"/>
        </w:rPr>
      </w:pPr>
    </w:p>
    <w:p w14:paraId="6310B886" w14:textId="77777777" w:rsidR="00C97729" w:rsidRPr="009C6375" w:rsidRDefault="00C97729" w:rsidP="001C7520">
      <w:pPr>
        <w:pStyle w:val="Akapitzlist"/>
        <w:numPr>
          <w:ilvl w:val="0"/>
          <w:numId w:val="21"/>
        </w:numPr>
        <w:spacing w:after="120" w:line="240" w:lineRule="auto"/>
        <w:ind w:left="284" w:hanging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żaden element projektu przedstawiony w ofercie konkursowej nie był, nie jest i nie będzie współfinansowany z innych źródeł (nie dotyczy to wkładu własnego Oferenta),</w:t>
      </w:r>
    </w:p>
    <w:p w14:paraId="1383E937" w14:textId="77777777" w:rsidR="00C97729" w:rsidRPr="009C6375" w:rsidRDefault="00C97729" w:rsidP="00C97729">
      <w:pPr>
        <w:pStyle w:val="Akapitzlist"/>
        <w:spacing w:after="120"/>
        <w:ind w:left="284"/>
        <w:rPr>
          <w:rFonts w:ascii="Lato" w:hAnsi="Lato"/>
          <w:color w:val="000000" w:themeColor="text1"/>
        </w:rPr>
      </w:pPr>
    </w:p>
    <w:p w14:paraId="5EA3C27D" w14:textId="72A6B1C8" w:rsidR="00C97729" w:rsidRPr="009C6375" w:rsidRDefault="00C97729" w:rsidP="00254269">
      <w:pPr>
        <w:pStyle w:val="Akapitzlist"/>
        <w:spacing w:after="120" w:line="240" w:lineRule="auto"/>
        <w:ind w:left="284"/>
        <w:rPr>
          <w:rFonts w:ascii="Lato" w:hAnsi="Lato"/>
          <w:color w:val="000000" w:themeColor="text1"/>
        </w:rPr>
      </w:pPr>
    </w:p>
    <w:p w14:paraId="4B69147E" w14:textId="77777777" w:rsidR="00C97729" w:rsidRPr="009C6375" w:rsidRDefault="00C97729" w:rsidP="001C7520">
      <w:pPr>
        <w:pStyle w:val="Akapitzlist"/>
        <w:numPr>
          <w:ilvl w:val="0"/>
          <w:numId w:val="21"/>
        </w:numPr>
        <w:spacing w:after="120" w:line="240" w:lineRule="auto"/>
        <w:ind w:left="284" w:hanging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(w przypadku zadeklarowania wkładu własnego w ofercie)</w:t>
      </w:r>
    </w:p>
    <w:p w14:paraId="194412DF" w14:textId="4638991E" w:rsidR="00C97729" w:rsidRPr="009C6375" w:rsidRDefault="00C97729" w:rsidP="00C97729">
      <w:pPr>
        <w:pStyle w:val="Akapitzlist"/>
        <w:spacing w:after="120"/>
        <w:ind w:left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 xml:space="preserve">instytucja, którą reprezentuję ma </w:t>
      </w:r>
      <w:r w:rsidRPr="009C6375">
        <w:rPr>
          <w:rFonts w:ascii="Lato" w:hAnsi="Lato"/>
          <w:color w:val="000000"/>
        </w:rPr>
        <w:t>zagwarantowane środki finansowe na pokrycie co najmniej 1% kosztów projektu w stosunku do kosztów całkowitych zadania</w:t>
      </w:r>
      <w:r w:rsidRPr="009C6375">
        <w:rPr>
          <w:rFonts w:ascii="Lato" w:hAnsi="Lato"/>
          <w:color w:val="000000" w:themeColor="text1"/>
        </w:rPr>
        <w:t>,</w:t>
      </w:r>
    </w:p>
    <w:p w14:paraId="6394BA78" w14:textId="77777777" w:rsidR="00C97729" w:rsidRPr="009C6375" w:rsidRDefault="00C97729" w:rsidP="00C97729">
      <w:pPr>
        <w:pStyle w:val="Akapitzlist"/>
        <w:spacing w:after="120"/>
        <w:ind w:left="284"/>
        <w:rPr>
          <w:rFonts w:ascii="Lato" w:hAnsi="Lato"/>
          <w:color w:val="000000" w:themeColor="text1"/>
        </w:rPr>
      </w:pPr>
    </w:p>
    <w:p w14:paraId="5BC2760B" w14:textId="77777777" w:rsidR="00C97729" w:rsidRPr="009C6375" w:rsidRDefault="00C97729" w:rsidP="001C7520">
      <w:pPr>
        <w:pStyle w:val="Akapitzlist"/>
        <w:numPr>
          <w:ilvl w:val="0"/>
          <w:numId w:val="21"/>
        </w:numPr>
        <w:spacing w:after="0" w:line="240" w:lineRule="auto"/>
        <w:ind w:left="284" w:hanging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(niepotrzebne skreślić)</w:t>
      </w:r>
    </w:p>
    <w:p w14:paraId="4E3765C7" w14:textId="77777777" w:rsidR="00C97729" w:rsidRPr="009C6375" w:rsidRDefault="00C97729" w:rsidP="001C7520">
      <w:pPr>
        <w:pStyle w:val="Akapitzlist"/>
        <w:numPr>
          <w:ilvl w:val="0"/>
          <w:numId w:val="20"/>
        </w:numPr>
        <w:spacing w:after="0" w:line="240" w:lineRule="auto"/>
        <w:ind w:left="284" w:hanging="284"/>
        <w:contextualSpacing w:val="0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 xml:space="preserve">jestem podmiotem uprawnionym do odliczenia podatku VAT, w związku z tym zawarta w ofercie kalkulacja przewidywanych kosztów realizacji zadania publicznego przedstawia kwoty netto / </w:t>
      </w:r>
    </w:p>
    <w:p w14:paraId="3E485EB5" w14:textId="77777777" w:rsidR="00C97729" w:rsidRPr="009C6375" w:rsidRDefault="00C97729" w:rsidP="001C7520">
      <w:pPr>
        <w:pStyle w:val="Akapitzlist"/>
        <w:numPr>
          <w:ilvl w:val="0"/>
          <w:numId w:val="20"/>
        </w:numPr>
        <w:spacing w:after="0" w:line="240" w:lineRule="auto"/>
        <w:ind w:left="284" w:hanging="284"/>
        <w:contextualSpacing w:val="0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nie jestem podmiotem uprawnionym do odliczenia podatku VAT, w związku z tym zawarta w ofercie kalkulacja przewidywanych kosztów realizacji zadania publicznego przedstawia kwoty brutto*.</w:t>
      </w:r>
    </w:p>
    <w:p w14:paraId="7966104E" w14:textId="77777777" w:rsidR="00C97729" w:rsidRPr="009C6375" w:rsidRDefault="00C97729" w:rsidP="00C97729">
      <w:pPr>
        <w:pStyle w:val="Akapitzlist"/>
        <w:ind w:left="284"/>
        <w:rPr>
          <w:rFonts w:ascii="Lato" w:hAnsi="Lato"/>
          <w:color w:val="000000" w:themeColor="text1"/>
        </w:rPr>
      </w:pPr>
    </w:p>
    <w:p w14:paraId="5B8C7646" w14:textId="77777777" w:rsidR="00C97729" w:rsidRPr="009C6375" w:rsidRDefault="00C97729" w:rsidP="001C7520">
      <w:pPr>
        <w:pStyle w:val="Akapitzlist"/>
        <w:numPr>
          <w:ilvl w:val="0"/>
          <w:numId w:val="21"/>
        </w:numPr>
        <w:spacing w:after="120" w:line="240" w:lineRule="auto"/>
        <w:ind w:left="284" w:hanging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>(w przypadku składania oferty przez oddział terenowy nieposiadający osobowości prawnej)</w:t>
      </w:r>
    </w:p>
    <w:p w14:paraId="36A231AC" w14:textId="4F16C9D2" w:rsidR="00C97729" w:rsidRPr="009C6375" w:rsidRDefault="00C97729" w:rsidP="00C97729">
      <w:pPr>
        <w:pStyle w:val="Akapitzlist"/>
        <w:spacing w:after="120"/>
        <w:ind w:left="284"/>
        <w:rPr>
          <w:rFonts w:ascii="Lato" w:hAnsi="Lato"/>
        </w:rPr>
      </w:pPr>
      <w:r w:rsidRPr="009C6375">
        <w:rPr>
          <w:rFonts w:ascii="Lato" w:hAnsi="Lato"/>
          <w:color w:val="000000" w:themeColor="text1"/>
        </w:rPr>
        <w:t xml:space="preserve">posiadam pełnomocnictwo </w:t>
      </w:r>
      <w:r w:rsidRPr="009C6375">
        <w:rPr>
          <w:rFonts w:ascii="Lato" w:hAnsi="Lato"/>
        </w:rPr>
        <w:t xml:space="preserve">szczególne do działania w ramach niniejszego </w:t>
      </w:r>
      <w:r w:rsidR="004309A9">
        <w:rPr>
          <w:rFonts w:ascii="Lato" w:hAnsi="Lato"/>
        </w:rPr>
        <w:t>k</w:t>
      </w:r>
      <w:r w:rsidR="00F63326">
        <w:rPr>
          <w:rFonts w:ascii="Lato" w:hAnsi="Lato"/>
        </w:rPr>
        <w:t>onkurs</w:t>
      </w:r>
      <w:r w:rsidRPr="009C6375">
        <w:rPr>
          <w:rFonts w:ascii="Lato" w:hAnsi="Lato"/>
        </w:rPr>
        <w:t>u w imieniu organizacji centralnej*.</w:t>
      </w:r>
    </w:p>
    <w:p w14:paraId="07586FF3" w14:textId="77777777" w:rsidR="00C97729" w:rsidRPr="009C6375" w:rsidRDefault="00C97729" w:rsidP="00C97729">
      <w:pPr>
        <w:pStyle w:val="Akapitzlist"/>
        <w:spacing w:after="120"/>
        <w:ind w:left="284"/>
        <w:rPr>
          <w:rFonts w:ascii="Lato" w:hAnsi="Lato"/>
        </w:rPr>
      </w:pPr>
    </w:p>
    <w:p w14:paraId="66CB764C" w14:textId="77777777" w:rsidR="00C97729" w:rsidRPr="009C6375" w:rsidRDefault="00C97729" w:rsidP="001C7520">
      <w:pPr>
        <w:pStyle w:val="Akapitzlist"/>
        <w:numPr>
          <w:ilvl w:val="0"/>
          <w:numId w:val="21"/>
        </w:numPr>
        <w:spacing w:after="120" w:line="240" w:lineRule="auto"/>
        <w:ind w:left="284" w:hanging="284"/>
        <w:rPr>
          <w:rFonts w:ascii="Lato" w:hAnsi="Lato"/>
          <w:color w:val="000000" w:themeColor="text1"/>
        </w:rPr>
      </w:pPr>
      <w:r w:rsidRPr="009C6375">
        <w:rPr>
          <w:rFonts w:ascii="Lato" w:hAnsi="Lato"/>
          <w:color w:val="000000" w:themeColor="text1"/>
        </w:rPr>
        <w:t xml:space="preserve"> nie byłam/em karana/y zakazem pełnienia funkcji związanych z dysponowaniem środkami publicznymi oraz nie byłam/em skazana/y za umyślne przestępstwo lub umyślne przestępstwo skarbowe.</w:t>
      </w:r>
    </w:p>
    <w:p w14:paraId="003E81C4" w14:textId="77777777" w:rsidR="00C97729" w:rsidRPr="009C6375" w:rsidRDefault="00C97729" w:rsidP="00C97729">
      <w:pPr>
        <w:spacing w:before="240"/>
        <w:ind w:left="6120"/>
        <w:jc w:val="both"/>
        <w:rPr>
          <w:rFonts w:ascii="Lato" w:hAnsi="Lato" w:cs="Arial"/>
          <w:color w:val="000000" w:themeColor="text1"/>
        </w:rPr>
      </w:pPr>
      <w:r w:rsidRPr="009C6375">
        <w:rPr>
          <w:rFonts w:ascii="Lato" w:hAnsi="Lato" w:cs="Arial"/>
          <w:color w:val="000000" w:themeColor="text1"/>
        </w:rPr>
        <w:t>................................................</w:t>
      </w:r>
    </w:p>
    <w:p w14:paraId="7904DED1" w14:textId="77777777" w:rsidR="00C97729" w:rsidRPr="009C6375" w:rsidRDefault="00C97729" w:rsidP="00C97729">
      <w:pPr>
        <w:ind w:left="5664" w:firstLine="708"/>
        <w:rPr>
          <w:rFonts w:ascii="Lato" w:hAnsi="Lato" w:cs="Arial"/>
          <w:color w:val="000000" w:themeColor="text1"/>
        </w:rPr>
      </w:pPr>
      <w:r w:rsidRPr="009C6375">
        <w:rPr>
          <w:rFonts w:ascii="Lato" w:hAnsi="Lato" w:cs="Arial"/>
          <w:color w:val="000000" w:themeColor="text1"/>
        </w:rPr>
        <w:t xml:space="preserve">            (podpis)</w:t>
      </w:r>
    </w:p>
    <w:sectPr w:rsidR="00C97729" w:rsidRPr="009C6375" w:rsidSect="00C97729">
      <w:footerReference w:type="default" r:id="rId11"/>
      <w:pgSz w:w="11906" w:h="16838"/>
      <w:pgMar w:top="993" w:right="1274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BBBF8" w14:textId="77777777" w:rsidR="00F0245B" w:rsidRDefault="00F0245B" w:rsidP="00C97729">
      <w:pPr>
        <w:spacing w:after="0" w:line="240" w:lineRule="auto"/>
      </w:pPr>
      <w:r>
        <w:separator/>
      </w:r>
    </w:p>
  </w:endnote>
  <w:endnote w:type="continuationSeparator" w:id="0">
    <w:p w14:paraId="32DE6300" w14:textId="77777777" w:rsidR="00F0245B" w:rsidRDefault="00F0245B" w:rsidP="00C97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0332338"/>
      <w:docPartObj>
        <w:docPartGallery w:val="Page Numbers (Bottom of Page)"/>
        <w:docPartUnique/>
      </w:docPartObj>
    </w:sdtPr>
    <w:sdtEndPr/>
    <w:sdtContent>
      <w:p w14:paraId="30E52293" w14:textId="6242AA3C" w:rsidR="00D57CEE" w:rsidRDefault="00D57CE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04FA">
          <w:rPr>
            <w:noProof/>
          </w:rPr>
          <w:t>3</w:t>
        </w:r>
        <w:r>
          <w:fldChar w:fldCharType="end"/>
        </w:r>
      </w:p>
    </w:sdtContent>
  </w:sdt>
  <w:p w14:paraId="616C3AC1" w14:textId="77777777" w:rsidR="00D57CEE" w:rsidRDefault="00D57C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35173" w14:textId="77777777" w:rsidR="00F0245B" w:rsidRDefault="00F0245B" w:rsidP="00C97729">
      <w:pPr>
        <w:spacing w:after="0" w:line="240" w:lineRule="auto"/>
      </w:pPr>
      <w:r>
        <w:separator/>
      </w:r>
    </w:p>
  </w:footnote>
  <w:footnote w:type="continuationSeparator" w:id="0">
    <w:p w14:paraId="2D4BE292" w14:textId="77777777" w:rsidR="00F0245B" w:rsidRDefault="00F0245B" w:rsidP="00C97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27F2D64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/>
        <w:b w:val="0"/>
        <w:bCs w:val="0"/>
        <w:w w:val="103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</w:lvl>
    <w:lvl w:ilvl="2">
      <w:numFmt w:val="bullet"/>
      <w:lvlText w:val="•"/>
      <w:lvlJc w:val="left"/>
      <w:pPr>
        <w:ind w:left="2066" w:hanging="228"/>
      </w:pPr>
    </w:lvl>
    <w:lvl w:ilvl="3">
      <w:numFmt w:val="bullet"/>
      <w:lvlText w:val="•"/>
      <w:lvlJc w:val="left"/>
      <w:pPr>
        <w:ind w:left="2910" w:hanging="228"/>
      </w:pPr>
    </w:lvl>
    <w:lvl w:ilvl="4">
      <w:numFmt w:val="bullet"/>
      <w:lvlText w:val="•"/>
      <w:lvlJc w:val="left"/>
      <w:pPr>
        <w:ind w:left="3755" w:hanging="228"/>
      </w:pPr>
    </w:lvl>
    <w:lvl w:ilvl="5">
      <w:numFmt w:val="bullet"/>
      <w:lvlText w:val="•"/>
      <w:lvlJc w:val="left"/>
      <w:pPr>
        <w:ind w:left="4600" w:hanging="228"/>
      </w:pPr>
    </w:lvl>
    <w:lvl w:ilvl="6">
      <w:numFmt w:val="bullet"/>
      <w:lvlText w:val="•"/>
      <w:lvlJc w:val="left"/>
      <w:pPr>
        <w:ind w:left="5445" w:hanging="228"/>
      </w:pPr>
    </w:lvl>
    <w:lvl w:ilvl="7">
      <w:numFmt w:val="bullet"/>
      <w:lvlText w:val="•"/>
      <w:lvlJc w:val="left"/>
      <w:pPr>
        <w:ind w:left="6290" w:hanging="228"/>
      </w:pPr>
    </w:lvl>
    <w:lvl w:ilvl="8">
      <w:numFmt w:val="bullet"/>
      <w:lvlText w:val="•"/>
      <w:lvlJc w:val="left"/>
      <w:pPr>
        <w:ind w:left="7135" w:hanging="228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574" w:hanging="454"/>
      </w:pPr>
      <w:rPr>
        <w:rFonts w:ascii="Times New Roman" w:hAnsi="Times New Roman" w:cs="Times New Roman"/>
        <w:b w:val="0"/>
        <w:bCs w:val="0"/>
        <w:color w:val="231F20"/>
        <w:sz w:val="20"/>
        <w:szCs w:val="20"/>
      </w:rPr>
    </w:lvl>
    <w:lvl w:ilvl="1">
      <w:start w:val="1"/>
      <w:numFmt w:val="upperRoman"/>
      <w:lvlText w:val="%2."/>
      <w:lvlJc w:val="left"/>
      <w:pPr>
        <w:ind w:left="1114" w:hanging="152"/>
      </w:pPr>
      <w:rPr>
        <w:rFonts w:ascii="Calibri" w:hAnsi="Calibri" w:cs="Calibri"/>
        <w:b/>
        <w:bCs/>
        <w:spacing w:val="1"/>
        <w:w w:val="99"/>
        <w:sz w:val="20"/>
        <w:szCs w:val="20"/>
      </w:rPr>
    </w:lvl>
    <w:lvl w:ilvl="2">
      <w:numFmt w:val="bullet"/>
      <w:lvlText w:val="•"/>
      <w:lvlJc w:val="left"/>
      <w:pPr>
        <w:ind w:left="2113" w:hanging="152"/>
      </w:pPr>
    </w:lvl>
    <w:lvl w:ilvl="3">
      <w:numFmt w:val="bullet"/>
      <w:lvlText w:val="•"/>
      <w:lvlJc w:val="left"/>
      <w:pPr>
        <w:ind w:left="3112" w:hanging="152"/>
      </w:pPr>
    </w:lvl>
    <w:lvl w:ilvl="4">
      <w:numFmt w:val="bullet"/>
      <w:lvlText w:val="•"/>
      <w:lvlJc w:val="left"/>
      <w:pPr>
        <w:ind w:left="4111" w:hanging="152"/>
      </w:pPr>
    </w:lvl>
    <w:lvl w:ilvl="5">
      <w:numFmt w:val="bullet"/>
      <w:lvlText w:val="•"/>
      <w:lvlJc w:val="left"/>
      <w:pPr>
        <w:ind w:left="5110" w:hanging="152"/>
      </w:pPr>
    </w:lvl>
    <w:lvl w:ilvl="6">
      <w:numFmt w:val="bullet"/>
      <w:lvlText w:val="•"/>
      <w:lvlJc w:val="left"/>
      <w:pPr>
        <w:ind w:left="6109" w:hanging="152"/>
      </w:pPr>
    </w:lvl>
    <w:lvl w:ilvl="7">
      <w:numFmt w:val="bullet"/>
      <w:lvlText w:val="•"/>
      <w:lvlJc w:val="left"/>
      <w:pPr>
        <w:ind w:left="7108" w:hanging="152"/>
      </w:pPr>
    </w:lvl>
    <w:lvl w:ilvl="8">
      <w:numFmt w:val="bullet"/>
      <w:lvlText w:val="•"/>
      <w:lvlJc w:val="left"/>
      <w:pPr>
        <w:ind w:left="8107" w:hanging="152"/>
      </w:pPr>
    </w:lvl>
  </w:abstractNum>
  <w:abstractNum w:abstractNumId="2" w15:restartNumberingAfterBreak="0">
    <w:nsid w:val="00000404"/>
    <w:multiLevelType w:val="multilevel"/>
    <w:tmpl w:val="3CB2F82E"/>
    <w:lvl w:ilvl="0">
      <w:start w:val="5"/>
      <w:numFmt w:val="decimal"/>
      <w:lvlText w:val="%1."/>
      <w:lvlJc w:val="left"/>
      <w:pPr>
        <w:ind w:left="296" w:hanging="180"/>
      </w:pPr>
      <w:rPr>
        <w:rFonts w:ascii="Calibri" w:hAnsi="Calibri" w:cs="Calibri"/>
        <w:b/>
        <w:bCs/>
        <w:spacing w:val="0"/>
        <w:w w:val="100"/>
        <w:sz w:val="18"/>
        <w:szCs w:val="18"/>
      </w:rPr>
    </w:lvl>
    <w:lvl w:ilvl="1">
      <w:start w:val="1"/>
      <w:numFmt w:val="decimal"/>
      <w:lvlText w:val="%2)"/>
      <w:lvlJc w:val="left"/>
      <w:pPr>
        <w:ind w:left="735" w:hanging="325"/>
      </w:pPr>
      <w:rPr>
        <w:rFonts w:ascii="Calibri" w:hAnsi="Calibri" w:cs="Calibri"/>
        <w:b w:val="0"/>
        <w:bCs w:val="0"/>
        <w:spacing w:val="0"/>
        <w:w w:val="100"/>
        <w:sz w:val="18"/>
        <w:szCs w:val="18"/>
      </w:rPr>
    </w:lvl>
    <w:lvl w:ilvl="2">
      <w:numFmt w:val="bullet"/>
      <w:lvlText w:val="•"/>
      <w:lvlJc w:val="left"/>
      <w:pPr>
        <w:ind w:left="1729" w:hanging="325"/>
      </w:pPr>
    </w:lvl>
    <w:lvl w:ilvl="3">
      <w:numFmt w:val="bullet"/>
      <w:lvlText w:val="•"/>
      <w:lvlJc w:val="left"/>
      <w:pPr>
        <w:ind w:left="2723" w:hanging="325"/>
      </w:pPr>
    </w:lvl>
    <w:lvl w:ilvl="4">
      <w:numFmt w:val="bullet"/>
      <w:lvlText w:val="•"/>
      <w:lvlJc w:val="left"/>
      <w:pPr>
        <w:ind w:left="3716" w:hanging="325"/>
      </w:pPr>
    </w:lvl>
    <w:lvl w:ilvl="5">
      <w:numFmt w:val="bullet"/>
      <w:lvlText w:val="•"/>
      <w:lvlJc w:val="left"/>
      <w:pPr>
        <w:ind w:left="4710" w:hanging="325"/>
      </w:pPr>
    </w:lvl>
    <w:lvl w:ilvl="6">
      <w:numFmt w:val="bullet"/>
      <w:lvlText w:val="•"/>
      <w:lvlJc w:val="left"/>
      <w:pPr>
        <w:ind w:left="5704" w:hanging="325"/>
      </w:pPr>
    </w:lvl>
    <w:lvl w:ilvl="7">
      <w:numFmt w:val="bullet"/>
      <w:lvlText w:val="•"/>
      <w:lvlJc w:val="left"/>
      <w:pPr>
        <w:ind w:left="6697" w:hanging="325"/>
      </w:pPr>
    </w:lvl>
    <w:lvl w:ilvl="8">
      <w:numFmt w:val="bullet"/>
      <w:lvlText w:val="•"/>
      <w:lvlJc w:val="left"/>
      <w:pPr>
        <w:ind w:left="7691" w:hanging="325"/>
      </w:pPr>
    </w:lvl>
  </w:abstractNum>
  <w:abstractNum w:abstractNumId="3" w15:restartNumberingAfterBreak="0">
    <w:nsid w:val="00000405"/>
    <w:multiLevelType w:val="multilevel"/>
    <w:tmpl w:val="00000888"/>
    <w:lvl w:ilvl="0">
      <w:start w:val="6"/>
      <w:numFmt w:val="upperRoman"/>
      <w:lvlText w:val="%1."/>
      <w:lvlJc w:val="left"/>
      <w:pPr>
        <w:ind w:left="1197" w:hanging="252"/>
      </w:pPr>
      <w:rPr>
        <w:rFonts w:ascii="Calibri" w:hAnsi="Calibri" w:cs="Calibri"/>
        <w:b/>
        <w:bCs/>
        <w:spacing w:val="-1"/>
        <w:w w:val="103"/>
        <w:sz w:val="19"/>
        <w:szCs w:val="19"/>
      </w:rPr>
    </w:lvl>
    <w:lvl w:ilvl="1">
      <w:numFmt w:val="bullet"/>
      <w:lvlText w:val="•"/>
      <w:lvlJc w:val="left"/>
      <w:pPr>
        <w:ind w:left="2087" w:hanging="252"/>
      </w:pPr>
    </w:lvl>
    <w:lvl w:ilvl="2">
      <w:numFmt w:val="bullet"/>
      <w:lvlText w:val="•"/>
      <w:lvlJc w:val="left"/>
      <w:pPr>
        <w:ind w:left="2978" w:hanging="252"/>
      </w:pPr>
    </w:lvl>
    <w:lvl w:ilvl="3">
      <w:numFmt w:val="bullet"/>
      <w:lvlText w:val="•"/>
      <w:lvlJc w:val="left"/>
      <w:pPr>
        <w:ind w:left="3869" w:hanging="252"/>
      </w:pPr>
    </w:lvl>
    <w:lvl w:ilvl="4">
      <w:numFmt w:val="bullet"/>
      <w:lvlText w:val="•"/>
      <w:lvlJc w:val="left"/>
      <w:pPr>
        <w:ind w:left="4760" w:hanging="252"/>
      </w:pPr>
    </w:lvl>
    <w:lvl w:ilvl="5">
      <w:numFmt w:val="bullet"/>
      <w:lvlText w:val="•"/>
      <w:lvlJc w:val="left"/>
      <w:pPr>
        <w:ind w:left="5651" w:hanging="252"/>
      </w:pPr>
    </w:lvl>
    <w:lvl w:ilvl="6">
      <w:numFmt w:val="bullet"/>
      <w:lvlText w:val="•"/>
      <w:lvlJc w:val="left"/>
      <w:pPr>
        <w:ind w:left="6542" w:hanging="252"/>
      </w:pPr>
    </w:lvl>
    <w:lvl w:ilvl="7">
      <w:numFmt w:val="bullet"/>
      <w:lvlText w:val="•"/>
      <w:lvlJc w:val="left"/>
      <w:pPr>
        <w:ind w:left="7433" w:hanging="252"/>
      </w:pPr>
    </w:lvl>
    <w:lvl w:ilvl="8">
      <w:numFmt w:val="bullet"/>
      <w:lvlText w:val="•"/>
      <w:lvlJc w:val="left"/>
      <w:pPr>
        <w:ind w:left="8323" w:hanging="252"/>
      </w:pPr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left="649" w:hanging="321"/>
      </w:pPr>
      <w:rPr>
        <w:rFonts w:ascii="Calibri" w:hAnsi="Calibri" w:cs="Calibri"/>
        <w:b/>
        <w:bCs/>
        <w:spacing w:val="-1"/>
        <w:w w:val="104"/>
        <w:sz w:val="17"/>
        <w:szCs w:val="17"/>
      </w:rPr>
    </w:lvl>
    <w:lvl w:ilvl="1">
      <w:numFmt w:val="bullet"/>
      <w:lvlText w:val="•"/>
      <w:lvlJc w:val="left"/>
      <w:pPr>
        <w:ind w:left="1531" w:hanging="321"/>
      </w:pPr>
    </w:lvl>
    <w:lvl w:ilvl="2">
      <w:numFmt w:val="bullet"/>
      <w:lvlText w:val="•"/>
      <w:lvlJc w:val="left"/>
      <w:pPr>
        <w:ind w:left="2414" w:hanging="321"/>
      </w:pPr>
    </w:lvl>
    <w:lvl w:ilvl="3">
      <w:numFmt w:val="bullet"/>
      <w:lvlText w:val="•"/>
      <w:lvlJc w:val="left"/>
      <w:pPr>
        <w:ind w:left="3297" w:hanging="321"/>
      </w:pPr>
    </w:lvl>
    <w:lvl w:ilvl="4">
      <w:numFmt w:val="bullet"/>
      <w:lvlText w:val="•"/>
      <w:lvlJc w:val="left"/>
      <w:pPr>
        <w:ind w:left="4179" w:hanging="321"/>
      </w:pPr>
    </w:lvl>
    <w:lvl w:ilvl="5">
      <w:numFmt w:val="bullet"/>
      <w:lvlText w:val="•"/>
      <w:lvlJc w:val="left"/>
      <w:pPr>
        <w:ind w:left="5062" w:hanging="321"/>
      </w:pPr>
    </w:lvl>
    <w:lvl w:ilvl="6">
      <w:numFmt w:val="bullet"/>
      <w:lvlText w:val="•"/>
      <w:lvlJc w:val="left"/>
      <w:pPr>
        <w:ind w:left="5944" w:hanging="321"/>
      </w:pPr>
    </w:lvl>
    <w:lvl w:ilvl="7">
      <w:numFmt w:val="bullet"/>
      <w:lvlText w:val="•"/>
      <w:lvlJc w:val="left"/>
      <w:pPr>
        <w:ind w:left="6827" w:hanging="321"/>
      </w:pPr>
    </w:lvl>
    <w:lvl w:ilvl="8">
      <w:numFmt w:val="bullet"/>
      <w:lvlText w:val="•"/>
      <w:lvlJc w:val="left"/>
      <w:pPr>
        <w:ind w:left="7710" w:hanging="321"/>
      </w:pPr>
    </w:lvl>
  </w:abstractNum>
  <w:abstractNum w:abstractNumId="5" w15:restartNumberingAfterBreak="0">
    <w:nsid w:val="00000407"/>
    <w:multiLevelType w:val="multilevel"/>
    <w:tmpl w:val="0000088A"/>
    <w:lvl w:ilvl="0">
      <w:start w:val="1"/>
      <w:numFmt w:val="decimal"/>
      <w:lvlText w:val="%1)"/>
      <w:lvlJc w:val="left"/>
      <w:pPr>
        <w:ind w:left="1174" w:hanging="255"/>
      </w:pPr>
      <w:rPr>
        <w:rFonts w:ascii="Calibri" w:hAnsi="Calibri" w:cs="Calibri"/>
        <w:b w:val="0"/>
        <w:bCs w:val="0"/>
        <w:w w:val="101"/>
        <w:sz w:val="16"/>
        <w:szCs w:val="16"/>
      </w:rPr>
    </w:lvl>
    <w:lvl w:ilvl="1">
      <w:numFmt w:val="bullet"/>
      <w:lvlText w:val="•"/>
      <w:lvlJc w:val="left"/>
      <w:pPr>
        <w:ind w:left="2067" w:hanging="255"/>
      </w:pPr>
    </w:lvl>
    <w:lvl w:ilvl="2">
      <w:numFmt w:val="bullet"/>
      <w:lvlText w:val="•"/>
      <w:lvlJc w:val="left"/>
      <w:pPr>
        <w:ind w:left="2960" w:hanging="255"/>
      </w:pPr>
    </w:lvl>
    <w:lvl w:ilvl="3">
      <w:numFmt w:val="bullet"/>
      <w:lvlText w:val="•"/>
      <w:lvlJc w:val="left"/>
      <w:pPr>
        <w:ind w:left="3853" w:hanging="255"/>
      </w:pPr>
    </w:lvl>
    <w:lvl w:ilvl="4">
      <w:numFmt w:val="bullet"/>
      <w:lvlText w:val="•"/>
      <w:lvlJc w:val="left"/>
      <w:pPr>
        <w:ind w:left="4746" w:hanging="255"/>
      </w:pPr>
    </w:lvl>
    <w:lvl w:ilvl="5">
      <w:numFmt w:val="bullet"/>
      <w:lvlText w:val="•"/>
      <w:lvlJc w:val="left"/>
      <w:pPr>
        <w:ind w:left="5639" w:hanging="255"/>
      </w:pPr>
    </w:lvl>
    <w:lvl w:ilvl="6">
      <w:numFmt w:val="bullet"/>
      <w:lvlText w:val="•"/>
      <w:lvlJc w:val="left"/>
      <w:pPr>
        <w:ind w:left="6532" w:hanging="255"/>
      </w:pPr>
    </w:lvl>
    <w:lvl w:ilvl="7">
      <w:numFmt w:val="bullet"/>
      <w:lvlText w:val="•"/>
      <w:lvlJc w:val="left"/>
      <w:pPr>
        <w:ind w:left="7426" w:hanging="255"/>
      </w:pPr>
    </w:lvl>
    <w:lvl w:ilvl="8">
      <w:numFmt w:val="bullet"/>
      <w:lvlText w:val="•"/>
      <w:lvlJc w:val="left"/>
      <w:pPr>
        <w:ind w:left="8319" w:hanging="255"/>
      </w:pPr>
    </w:lvl>
  </w:abstractNum>
  <w:abstractNum w:abstractNumId="6" w15:restartNumberingAfterBreak="0">
    <w:nsid w:val="0000040F"/>
    <w:multiLevelType w:val="multilevel"/>
    <w:tmpl w:val="CD585A2C"/>
    <w:lvl w:ilvl="0">
      <w:start w:val="1"/>
      <w:numFmt w:val="decimal"/>
      <w:lvlText w:val="%1."/>
      <w:lvlJc w:val="left"/>
      <w:pPr>
        <w:ind w:left="384" w:hanging="313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653" w:hanging="281"/>
      </w:pPr>
      <w:rPr>
        <w:rFonts w:ascii="Times New Roman" w:hAnsi="Times New Roman" w:cs="Times New Roman"/>
        <w:b w:val="0"/>
        <w:b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1564" w:hanging="281"/>
      </w:pPr>
    </w:lvl>
    <w:lvl w:ilvl="3">
      <w:numFmt w:val="bullet"/>
      <w:lvlText w:val="•"/>
      <w:lvlJc w:val="left"/>
      <w:pPr>
        <w:ind w:left="2474" w:hanging="281"/>
      </w:pPr>
    </w:lvl>
    <w:lvl w:ilvl="4">
      <w:numFmt w:val="bullet"/>
      <w:lvlText w:val="•"/>
      <w:lvlJc w:val="left"/>
      <w:pPr>
        <w:ind w:left="3384" w:hanging="281"/>
      </w:pPr>
    </w:lvl>
    <w:lvl w:ilvl="5">
      <w:numFmt w:val="bullet"/>
      <w:lvlText w:val="•"/>
      <w:lvlJc w:val="left"/>
      <w:pPr>
        <w:ind w:left="4294" w:hanging="281"/>
      </w:pPr>
    </w:lvl>
    <w:lvl w:ilvl="6">
      <w:numFmt w:val="bullet"/>
      <w:lvlText w:val="•"/>
      <w:lvlJc w:val="left"/>
      <w:pPr>
        <w:ind w:left="5204" w:hanging="281"/>
      </w:pPr>
    </w:lvl>
    <w:lvl w:ilvl="7">
      <w:numFmt w:val="bullet"/>
      <w:lvlText w:val="•"/>
      <w:lvlJc w:val="left"/>
      <w:pPr>
        <w:ind w:left="6114" w:hanging="281"/>
      </w:pPr>
    </w:lvl>
    <w:lvl w:ilvl="8">
      <w:numFmt w:val="bullet"/>
      <w:lvlText w:val="•"/>
      <w:lvlJc w:val="left"/>
      <w:pPr>
        <w:ind w:left="7025" w:hanging="281"/>
      </w:pPr>
    </w:lvl>
  </w:abstractNum>
  <w:abstractNum w:abstractNumId="7" w15:restartNumberingAfterBreak="0">
    <w:nsid w:val="00000414"/>
    <w:multiLevelType w:val="multilevel"/>
    <w:tmpl w:val="4B50D236"/>
    <w:lvl w:ilvl="0">
      <w:start w:val="1"/>
      <w:numFmt w:val="decimal"/>
      <w:lvlText w:val="%1."/>
      <w:lvlJc w:val="left"/>
      <w:pPr>
        <w:ind w:left="379" w:hanging="228"/>
      </w:pPr>
      <w:rPr>
        <w:rFonts w:ascii="Times New Roman" w:hAnsi="Times New Roman" w:cs="Times New Roman"/>
        <w:b w:val="0"/>
        <w:bCs w:val="0"/>
        <w:w w:val="103"/>
        <w:sz w:val="24"/>
        <w:szCs w:val="24"/>
      </w:rPr>
    </w:lvl>
    <w:lvl w:ilvl="1">
      <w:numFmt w:val="bullet"/>
      <w:lvlText w:val="•"/>
      <w:lvlJc w:val="left"/>
      <w:pPr>
        <w:ind w:left="1225" w:hanging="228"/>
      </w:pPr>
    </w:lvl>
    <w:lvl w:ilvl="2">
      <w:numFmt w:val="bullet"/>
      <w:lvlText w:val="•"/>
      <w:lvlJc w:val="left"/>
      <w:pPr>
        <w:ind w:left="2072" w:hanging="228"/>
      </w:pPr>
    </w:lvl>
    <w:lvl w:ilvl="3">
      <w:numFmt w:val="bullet"/>
      <w:lvlText w:val="•"/>
      <w:lvlJc w:val="left"/>
      <w:pPr>
        <w:ind w:left="2919" w:hanging="228"/>
      </w:pPr>
    </w:lvl>
    <w:lvl w:ilvl="4">
      <w:numFmt w:val="bullet"/>
      <w:lvlText w:val="•"/>
      <w:lvlJc w:val="left"/>
      <w:pPr>
        <w:ind w:left="3765" w:hanging="228"/>
      </w:pPr>
    </w:lvl>
    <w:lvl w:ilvl="5">
      <w:numFmt w:val="bullet"/>
      <w:lvlText w:val="•"/>
      <w:lvlJc w:val="left"/>
      <w:pPr>
        <w:ind w:left="4612" w:hanging="228"/>
      </w:pPr>
    </w:lvl>
    <w:lvl w:ilvl="6">
      <w:numFmt w:val="bullet"/>
      <w:lvlText w:val="•"/>
      <w:lvlJc w:val="left"/>
      <w:pPr>
        <w:ind w:left="5458" w:hanging="228"/>
      </w:pPr>
    </w:lvl>
    <w:lvl w:ilvl="7">
      <w:numFmt w:val="bullet"/>
      <w:lvlText w:val="•"/>
      <w:lvlJc w:val="left"/>
      <w:pPr>
        <w:ind w:left="6305" w:hanging="228"/>
      </w:pPr>
    </w:lvl>
    <w:lvl w:ilvl="8">
      <w:numFmt w:val="bullet"/>
      <w:lvlText w:val="•"/>
      <w:lvlJc w:val="left"/>
      <w:pPr>
        <w:ind w:left="7152" w:hanging="228"/>
      </w:pPr>
    </w:lvl>
  </w:abstractNum>
  <w:abstractNum w:abstractNumId="8" w15:restartNumberingAfterBreak="0">
    <w:nsid w:val="00590D69"/>
    <w:multiLevelType w:val="multilevel"/>
    <w:tmpl w:val="4FBA19E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9" w15:restartNumberingAfterBreak="0">
    <w:nsid w:val="02E113FD"/>
    <w:multiLevelType w:val="multilevel"/>
    <w:tmpl w:val="A6628D96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10" w15:restartNumberingAfterBreak="0">
    <w:nsid w:val="04B37B46"/>
    <w:multiLevelType w:val="multilevel"/>
    <w:tmpl w:val="E5382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5EA0D6A"/>
    <w:multiLevelType w:val="hybridMultilevel"/>
    <w:tmpl w:val="5A54B306"/>
    <w:lvl w:ilvl="0" w:tplc="69F662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3766F5"/>
    <w:multiLevelType w:val="hybridMultilevel"/>
    <w:tmpl w:val="D2801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990C4F"/>
    <w:multiLevelType w:val="hybridMultilevel"/>
    <w:tmpl w:val="9D4276C0"/>
    <w:lvl w:ilvl="0" w:tplc="CFB046C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37666"/>
    <w:multiLevelType w:val="hybridMultilevel"/>
    <w:tmpl w:val="FEF4A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9C377C"/>
    <w:multiLevelType w:val="multilevel"/>
    <w:tmpl w:val="6B78729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16" w15:restartNumberingAfterBreak="0">
    <w:nsid w:val="11521BE0"/>
    <w:multiLevelType w:val="hybridMultilevel"/>
    <w:tmpl w:val="197E6F84"/>
    <w:lvl w:ilvl="0" w:tplc="9834A42E">
      <w:start w:val="1"/>
      <w:numFmt w:val="decimal"/>
      <w:pStyle w:val="Nagwek3"/>
      <w:lvlText w:val="%1."/>
      <w:lvlJc w:val="left"/>
      <w:pPr>
        <w:ind w:left="786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B860BC"/>
    <w:multiLevelType w:val="hybridMultilevel"/>
    <w:tmpl w:val="82E028F2"/>
    <w:lvl w:ilvl="0" w:tplc="1BB8B90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422EED"/>
    <w:multiLevelType w:val="hybridMultilevel"/>
    <w:tmpl w:val="F96671C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185F2AB2"/>
    <w:multiLevelType w:val="hybridMultilevel"/>
    <w:tmpl w:val="5B146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5F0A20"/>
    <w:multiLevelType w:val="hybridMultilevel"/>
    <w:tmpl w:val="50CAE0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8F673E"/>
    <w:multiLevelType w:val="multilevel"/>
    <w:tmpl w:val="6C1A7B6A"/>
    <w:styleLink w:val="Biecalista1"/>
    <w:lvl w:ilvl="0">
      <w:start w:val="1"/>
      <w:numFmt w:val="decimal"/>
      <w:lvlText w:val="%1."/>
      <w:lvlJc w:val="left"/>
      <w:pPr>
        <w:ind w:left="3196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FF0000"/>
      </w:rPr>
    </w:lvl>
  </w:abstractNum>
  <w:abstractNum w:abstractNumId="22" w15:restartNumberingAfterBreak="0">
    <w:nsid w:val="1E0F699C"/>
    <w:multiLevelType w:val="hybridMultilevel"/>
    <w:tmpl w:val="BC56B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753084"/>
    <w:multiLevelType w:val="hybridMultilevel"/>
    <w:tmpl w:val="E0722F8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F9C5271"/>
    <w:multiLevelType w:val="multilevel"/>
    <w:tmpl w:val="A7284F5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25" w15:restartNumberingAfterBreak="0">
    <w:nsid w:val="1FB40281"/>
    <w:multiLevelType w:val="hybridMultilevel"/>
    <w:tmpl w:val="48902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501065"/>
    <w:multiLevelType w:val="hybridMultilevel"/>
    <w:tmpl w:val="57C49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146475"/>
    <w:multiLevelType w:val="hybridMultilevel"/>
    <w:tmpl w:val="6ED0AD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38D2236"/>
    <w:multiLevelType w:val="hybridMultilevel"/>
    <w:tmpl w:val="6DB2D4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3C383E"/>
    <w:multiLevelType w:val="hybridMultilevel"/>
    <w:tmpl w:val="4B22BC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E21BBE"/>
    <w:multiLevelType w:val="hybridMultilevel"/>
    <w:tmpl w:val="ADD680C6"/>
    <w:lvl w:ilvl="0" w:tplc="27F89D9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 w15:restartNumberingAfterBreak="0">
    <w:nsid w:val="263B54FB"/>
    <w:multiLevelType w:val="multilevel"/>
    <w:tmpl w:val="C8C24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A8C07E5"/>
    <w:multiLevelType w:val="hybridMultilevel"/>
    <w:tmpl w:val="AD9A8C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B4700D7"/>
    <w:multiLevelType w:val="hybridMultilevel"/>
    <w:tmpl w:val="6F72C426"/>
    <w:lvl w:ilvl="0" w:tplc="7A2A2040">
      <w:start w:val="1"/>
      <w:numFmt w:val="decimal"/>
      <w:lvlText w:val="%1)"/>
      <w:lvlJc w:val="left"/>
      <w:pPr>
        <w:ind w:left="1070" w:hanging="360"/>
      </w:pPr>
      <w:rPr>
        <w:b w:val="0"/>
        <w:bCs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5F62F5"/>
    <w:multiLevelType w:val="multilevel"/>
    <w:tmpl w:val="0000088C"/>
    <w:lvl w:ilvl="0">
      <w:start w:val="1"/>
      <w:numFmt w:val="decimal"/>
      <w:lvlText w:val="%1."/>
      <w:lvlJc w:val="left"/>
      <w:pPr>
        <w:ind w:left="381" w:hanging="265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784" w:hanging="404"/>
      </w:pPr>
      <w:rPr>
        <w:rFonts w:ascii="Times New Roman" w:hAnsi="Times New Roman" w:cs="Times New Roman"/>
        <w:b w:val="0"/>
        <w:bCs w:val="0"/>
        <w:w w:val="103"/>
        <w:sz w:val="22"/>
        <w:szCs w:val="22"/>
      </w:rPr>
    </w:lvl>
    <w:lvl w:ilvl="2">
      <w:numFmt w:val="bullet"/>
      <w:lvlText w:val="•"/>
      <w:lvlJc w:val="left"/>
      <w:pPr>
        <w:ind w:left="1680" w:hanging="404"/>
      </w:pPr>
    </w:lvl>
    <w:lvl w:ilvl="3">
      <w:numFmt w:val="bullet"/>
      <w:lvlText w:val="•"/>
      <w:lvlJc w:val="left"/>
      <w:pPr>
        <w:ind w:left="2576" w:hanging="404"/>
      </w:pPr>
    </w:lvl>
    <w:lvl w:ilvl="4">
      <w:numFmt w:val="bullet"/>
      <w:lvlText w:val="•"/>
      <w:lvlJc w:val="left"/>
      <w:pPr>
        <w:ind w:left="3471" w:hanging="404"/>
      </w:pPr>
    </w:lvl>
    <w:lvl w:ilvl="5">
      <w:numFmt w:val="bullet"/>
      <w:lvlText w:val="•"/>
      <w:lvlJc w:val="left"/>
      <w:pPr>
        <w:ind w:left="4367" w:hanging="404"/>
      </w:pPr>
    </w:lvl>
    <w:lvl w:ilvl="6">
      <w:numFmt w:val="bullet"/>
      <w:lvlText w:val="•"/>
      <w:lvlJc w:val="left"/>
      <w:pPr>
        <w:ind w:left="5262" w:hanging="404"/>
      </w:pPr>
    </w:lvl>
    <w:lvl w:ilvl="7">
      <w:numFmt w:val="bullet"/>
      <w:lvlText w:val="•"/>
      <w:lvlJc w:val="left"/>
      <w:pPr>
        <w:ind w:left="6158" w:hanging="404"/>
      </w:pPr>
    </w:lvl>
    <w:lvl w:ilvl="8">
      <w:numFmt w:val="bullet"/>
      <w:lvlText w:val="•"/>
      <w:lvlJc w:val="left"/>
      <w:pPr>
        <w:ind w:left="7054" w:hanging="404"/>
      </w:pPr>
    </w:lvl>
  </w:abstractNum>
  <w:abstractNum w:abstractNumId="35" w15:restartNumberingAfterBreak="0">
    <w:nsid w:val="2C6F6869"/>
    <w:multiLevelType w:val="multilevel"/>
    <w:tmpl w:val="0000088C"/>
    <w:lvl w:ilvl="0">
      <w:start w:val="1"/>
      <w:numFmt w:val="decimal"/>
      <w:lvlText w:val="%1."/>
      <w:lvlJc w:val="left"/>
      <w:pPr>
        <w:ind w:left="381" w:hanging="265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784" w:hanging="404"/>
      </w:pPr>
      <w:rPr>
        <w:rFonts w:ascii="Times New Roman" w:hAnsi="Times New Roman" w:cs="Times New Roman"/>
        <w:b w:val="0"/>
        <w:bCs w:val="0"/>
        <w:w w:val="103"/>
        <w:sz w:val="22"/>
        <w:szCs w:val="22"/>
      </w:rPr>
    </w:lvl>
    <w:lvl w:ilvl="2">
      <w:numFmt w:val="bullet"/>
      <w:lvlText w:val="•"/>
      <w:lvlJc w:val="left"/>
      <w:pPr>
        <w:ind w:left="1680" w:hanging="404"/>
      </w:pPr>
    </w:lvl>
    <w:lvl w:ilvl="3">
      <w:numFmt w:val="bullet"/>
      <w:lvlText w:val="•"/>
      <w:lvlJc w:val="left"/>
      <w:pPr>
        <w:ind w:left="2576" w:hanging="404"/>
      </w:pPr>
    </w:lvl>
    <w:lvl w:ilvl="4">
      <w:numFmt w:val="bullet"/>
      <w:lvlText w:val="•"/>
      <w:lvlJc w:val="left"/>
      <w:pPr>
        <w:ind w:left="3471" w:hanging="404"/>
      </w:pPr>
    </w:lvl>
    <w:lvl w:ilvl="5">
      <w:numFmt w:val="bullet"/>
      <w:lvlText w:val="•"/>
      <w:lvlJc w:val="left"/>
      <w:pPr>
        <w:ind w:left="4367" w:hanging="404"/>
      </w:pPr>
    </w:lvl>
    <w:lvl w:ilvl="6">
      <w:numFmt w:val="bullet"/>
      <w:lvlText w:val="•"/>
      <w:lvlJc w:val="left"/>
      <w:pPr>
        <w:ind w:left="5262" w:hanging="404"/>
      </w:pPr>
    </w:lvl>
    <w:lvl w:ilvl="7">
      <w:numFmt w:val="bullet"/>
      <w:lvlText w:val="•"/>
      <w:lvlJc w:val="left"/>
      <w:pPr>
        <w:ind w:left="6158" w:hanging="404"/>
      </w:pPr>
    </w:lvl>
    <w:lvl w:ilvl="8">
      <w:numFmt w:val="bullet"/>
      <w:lvlText w:val="•"/>
      <w:lvlJc w:val="left"/>
      <w:pPr>
        <w:ind w:left="7054" w:hanging="404"/>
      </w:pPr>
    </w:lvl>
  </w:abstractNum>
  <w:abstractNum w:abstractNumId="36" w15:restartNumberingAfterBreak="0">
    <w:nsid w:val="2EC5665D"/>
    <w:multiLevelType w:val="hybridMultilevel"/>
    <w:tmpl w:val="C5A85C28"/>
    <w:lvl w:ilvl="0" w:tplc="DAE64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2A22C2"/>
    <w:multiLevelType w:val="multilevel"/>
    <w:tmpl w:val="FD4A8FD8"/>
    <w:lvl w:ilvl="0">
      <w:start w:val="1"/>
      <w:numFmt w:val="lowerLetter"/>
      <w:lvlText w:val="%1)"/>
      <w:lvlJc w:val="left"/>
      <w:pPr>
        <w:ind w:left="785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2F551B12"/>
    <w:multiLevelType w:val="multilevel"/>
    <w:tmpl w:val="5972C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00615BC"/>
    <w:multiLevelType w:val="hybridMultilevel"/>
    <w:tmpl w:val="EE5AB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D101110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FB14B5"/>
    <w:multiLevelType w:val="multilevel"/>
    <w:tmpl w:val="1E10C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70E5FF9"/>
    <w:multiLevelType w:val="hybridMultilevel"/>
    <w:tmpl w:val="C262AE16"/>
    <w:lvl w:ilvl="0" w:tplc="FA06688A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7296275"/>
    <w:multiLevelType w:val="multilevel"/>
    <w:tmpl w:val="B1603574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color w:val="auto"/>
        <w:w w:val="103"/>
        <w:sz w:val="22"/>
        <w:szCs w:val="22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43" w15:restartNumberingAfterBreak="0">
    <w:nsid w:val="37DF34BE"/>
    <w:multiLevelType w:val="multilevel"/>
    <w:tmpl w:val="C1A2E586"/>
    <w:lvl w:ilvl="0">
      <w:start w:val="1"/>
      <w:numFmt w:val="decimal"/>
      <w:lvlText w:val="%1."/>
      <w:lvlJc w:val="left"/>
      <w:pPr>
        <w:ind w:left="381" w:hanging="278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627" w:hanging="247"/>
      </w:pPr>
      <w:rPr>
        <w:rFonts w:ascii="Times New Roman" w:hAnsi="Times New Roman" w:cs="Times New Roman"/>
        <w:b w:val="0"/>
        <w:bCs w:val="0"/>
        <w:w w:val="100"/>
        <w:sz w:val="23"/>
        <w:szCs w:val="23"/>
      </w:rPr>
    </w:lvl>
    <w:lvl w:ilvl="2">
      <w:numFmt w:val="bullet"/>
      <w:lvlText w:val="•"/>
      <w:lvlJc w:val="left"/>
      <w:pPr>
        <w:ind w:left="630" w:hanging="247"/>
      </w:pPr>
    </w:lvl>
    <w:lvl w:ilvl="3">
      <w:numFmt w:val="bullet"/>
      <w:lvlText w:val="•"/>
      <w:lvlJc w:val="left"/>
      <w:pPr>
        <w:ind w:left="650" w:hanging="247"/>
      </w:pPr>
    </w:lvl>
    <w:lvl w:ilvl="4">
      <w:numFmt w:val="bullet"/>
      <w:lvlText w:val="•"/>
      <w:lvlJc w:val="left"/>
      <w:pPr>
        <w:ind w:left="1812" w:hanging="247"/>
      </w:pPr>
    </w:lvl>
    <w:lvl w:ilvl="5">
      <w:numFmt w:val="bullet"/>
      <w:lvlText w:val="•"/>
      <w:lvlJc w:val="left"/>
      <w:pPr>
        <w:ind w:left="2974" w:hanging="247"/>
      </w:pPr>
    </w:lvl>
    <w:lvl w:ilvl="6">
      <w:numFmt w:val="bullet"/>
      <w:lvlText w:val="•"/>
      <w:lvlJc w:val="left"/>
      <w:pPr>
        <w:ind w:left="4136" w:hanging="247"/>
      </w:pPr>
    </w:lvl>
    <w:lvl w:ilvl="7">
      <w:numFmt w:val="bullet"/>
      <w:lvlText w:val="•"/>
      <w:lvlJc w:val="left"/>
      <w:pPr>
        <w:ind w:left="5299" w:hanging="247"/>
      </w:pPr>
    </w:lvl>
    <w:lvl w:ilvl="8">
      <w:numFmt w:val="bullet"/>
      <w:lvlText w:val="•"/>
      <w:lvlJc w:val="left"/>
      <w:pPr>
        <w:ind w:left="6461" w:hanging="247"/>
      </w:pPr>
    </w:lvl>
  </w:abstractNum>
  <w:abstractNum w:abstractNumId="44" w15:restartNumberingAfterBreak="0">
    <w:nsid w:val="37E86CAF"/>
    <w:multiLevelType w:val="hybridMultilevel"/>
    <w:tmpl w:val="A6E8C57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8321D39"/>
    <w:multiLevelType w:val="multilevel"/>
    <w:tmpl w:val="3FA29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882067C"/>
    <w:multiLevelType w:val="hybridMultilevel"/>
    <w:tmpl w:val="FDF2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A274DF"/>
    <w:multiLevelType w:val="hybridMultilevel"/>
    <w:tmpl w:val="C3D44F8E"/>
    <w:lvl w:ilvl="0" w:tplc="072A27D4">
      <w:start w:val="7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ECD0485"/>
    <w:multiLevelType w:val="hybridMultilevel"/>
    <w:tmpl w:val="DCA4F7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EF4683E"/>
    <w:multiLevelType w:val="multilevel"/>
    <w:tmpl w:val="0F9073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hint="default"/>
        <w:b w:val="0"/>
        <w:i w:val="0"/>
      </w:rPr>
    </w:lvl>
    <w:lvl w:ilvl="5">
      <w:start w:val="4"/>
      <w:numFmt w:val="decimal"/>
      <w:lvlText w:val="%6"/>
      <w:lvlJc w:val="left"/>
      <w:pPr>
        <w:ind w:left="4500" w:hanging="360"/>
      </w:pPr>
      <w:rPr>
        <w:rFonts w:hint="default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405420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FF000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FF000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color w:val="FF000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color w:val="FF000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color w:val="FF000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color w:val="FF0000"/>
      </w:rPr>
    </w:lvl>
  </w:abstractNum>
  <w:abstractNum w:abstractNumId="51" w15:restartNumberingAfterBreak="0">
    <w:nsid w:val="40762605"/>
    <w:multiLevelType w:val="hybridMultilevel"/>
    <w:tmpl w:val="6F6E65AE"/>
    <w:lvl w:ilvl="0" w:tplc="94B0B6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11E53C8"/>
    <w:multiLevelType w:val="hybridMultilevel"/>
    <w:tmpl w:val="BB9E25E6"/>
    <w:lvl w:ilvl="0" w:tplc="94B0B6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36A0CBD"/>
    <w:multiLevelType w:val="hybridMultilevel"/>
    <w:tmpl w:val="AD66A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5A4FAD"/>
    <w:multiLevelType w:val="hybridMultilevel"/>
    <w:tmpl w:val="A860F3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7165D7C"/>
    <w:multiLevelType w:val="hybridMultilevel"/>
    <w:tmpl w:val="AEEE606C"/>
    <w:lvl w:ilvl="0" w:tplc="665C720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6362C2"/>
    <w:multiLevelType w:val="multilevel"/>
    <w:tmpl w:val="CB66AB3A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57" w15:restartNumberingAfterBreak="0">
    <w:nsid w:val="48314FEA"/>
    <w:multiLevelType w:val="hybridMultilevel"/>
    <w:tmpl w:val="23A24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8D83CF7"/>
    <w:multiLevelType w:val="hybridMultilevel"/>
    <w:tmpl w:val="13C26ADC"/>
    <w:lvl w:ilvl="0" w:tplc="EDB4D8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1768B8"/>
    <w:multiLevelType w:val="hybridMultilevel"/>
    <w:tmpl w:val="6A8A95FC"/>
    <w:lvl w:ilvl="0" w:tplc="041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0BF7318"/>
    <w:multiLevelType w:val="hybridMultilevel"/>
    <w:tmpl w:val="6628A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4F92239"/>
    <w:multiLevelType w:val="multilevel"/>
    <w:tmpl w:val="2D7C7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52C4AFE"/>
    <w:multiLevelType w:val="hybridMultilevel"/>
    <w:tmpl w:val="F9CEEF50"/>
    <w:lvl w:ilvl="0" w:tplc="91BE88DE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5BD42E43"/>
    <w:multiLevelType w:val="multilevel"/>
    <w:tmpl w:val="8D6CDB9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64" w15:restartNumberingAfterBreak="0">
    <w:nsid w:val="5C515061"/>
    <w:multiLevelType w:val="multilevel"/>
    <w:tmpl w:val="A7284F5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65" w15:restartNumberingAfterBreak="0">
    <w:nsid w:val="5EDA2E05"/>
    <w:multiLevelType w:val="multilevel"/>
    <w:tmpl w:val="207E073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66" w15:restartNumberingAfterBreak="0">
    <w:nsid w:val="605D1704"/>
    <w:multiLevelType w:val="hybridMultilevel"/>
    <w:tmpl w:val="138A1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37F4057"/>
    <w:multiLevelType w:val="hybridMultilevel"/>
    <w:tmpl w:val="04C0B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56475CB"/>
    <w:multiLevelType w:val="hybridMultilevel"/>
    <w:tmpl w:val="8A90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CCA5D7D"/>
    <w:multiLevelType w:val="multilevel"/>
    <w:tmpl w:val="56C09538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0" w15:restartNumberingAfterBreak="0">
    <w:nsid w:val="6CFB2C2C"/>
    <w:multiLevelType w:val="multilevel"/>
    <w:tmpl w:val="A7284F5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1" w15:restartNumberingAfterBreak="0">
    <w:nsid w:val="6DEC4442"/>
    <w:multiLevelType w:val="hybridMultilevel"/>
    <w:tmpl w:val="39C82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0EB30DD"/>
    <w:multiLevelType w:val="hybridMultilevel"/>
    <w:tmpl w:val="A000B6D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7238144D"/>
    <w:multiLevelType w:val="hybridMultilevel"/>
    <w:tmpl w:val="5CAE1B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2615419"/>
    <w:multiLevelType w:val="multilevel"/>
    <w:tmpl w:val="A7284F5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5" w15:restartNumberingAfterBreak="0">
    <w:nsid w:val="757D09D1"/>
    <w:multiLevelType w:val="multilevel"/>
    <w:tmpl w:val="2168F0D8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6" w15:restartNumberingAfterBreak="0">
    <w:nsid w:val="75CE3DF1"/>
    <w:multiLevelType w:val="multilevel"/>
    <w:tmpl w:val="7C82F308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7" w15:restartNumberingAfterBreak="0">
    <w:nsid w:val="75DD7312"/>
    <w:multiLevelType w:val="hybridMultilevel"/>
    <w:tmpl w:val="2022F962"/>
    <w:lvl w:ilvl="0" w:tplc="F64C7D5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8" w15:restartNumberingAfterBreak="0">
    <w:nsid w:val="779D0971"/>
    <w:multiLevelType w:val="hybridMultilevel"/>
    <w:tmpl w:val="C576C26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9" w15:restartNumberingAfterBreak="0">
    <w:nsid w:val="7AC82DA8"/>
    <w:multiLevelType w:val="hybridMultilevel"/>
    <w:tmpl w:val="7AD6DB7E"/>
    <w:lvl w:ilvl="0" w:tplc="0C567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C8308DB"/>
    <w:multiLevelType w:val="hybridMultilevel"/>
    <w:tmpl w:val="4F88A8F2"/>
    <w:lvl w:ilvl="0" w:tplc="B91CED36">
      <w:start w:val="1"/>
      <w:numFmt w:val="decimal"/>
      <w:lvlText w:val="%1)"/>
      <w:lvlJc w:val="left"/>
      <w:pPr>
        <w:ind w:left="720" w:hanging="360"/>
      </w:pPr>
      <w:rPr>
        <w:rFonts w:ascii="Lato" w:eastAsia="Times New Roman" w:hAnsi="Lato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D282853"/>
    <w:multiLevelType w:val="hybridMultilevel"/>
    <w:tmpl w:val="D384F2DA"/>
    <w:lvl w:ilvl="0" w:tplc="AD2E4BFA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2" w15:restartNumberingAfterBreak="0">
    <w:nsid w:val="7E142452"/>
    <w:multiLevelType w:val="hybridMultilevel"/>
    <w:tmpl w:val="4EEC13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79"/>
  </w:num>
  <w:num w:numId="3">
    <w:abstractNumId w:val="11"/>
  </w:num>
  <w:num w:numId="4">
    <w:abstractNumId w:val="36"/>
  </w:num>
  <w:num w:numId="5">
    <w:abstractNumId w:val="57"/>
  </w:num>
  <w:num w:numId="6">
    <w:abstractNumId w:val="16"/>
  </w:num>
  <w:num w:numId="7">
    <w:abstractNumId w:val="16"/>
    <w:lvlOverride w:ilvl="0">
      <w:startOverride w:val="1"/>
    </w:lvlOverride>
  </w:num>
  <w:num w:numId="8">
    <w:abstractNumId w:val="16"/>
    <w:lvlOverride w:ilvl="0">
      <w:startOverride w:val="1"/>
    </w:lvlOverride>
  </w:num>
  <w:num w:numId="9">
    <w:abstractNumId w:val="16"/>
    <w:lvlOverride w:ilvl="0">
      <w:startOverride w:val="1"/>
    </w:lvlOverride>
  </w:num>
  <w:num w:numId="10">
    <w:abstractNumId w:val="16"/>
    <w:lvlOverride w:ilvl="0">
      <w:startOverride w:val="1"/>
    </w:lvlOverride>
  </w:num>
  <w:num w:numId="11">
    <w:abstractNumId w:val="16"/>
    <w:lvlOverride w:ilvl="0">
      <w:startOverride w:val="1"/>
    </w:lvlOverride>
  </w:num>
  <w:num w:numId="12">
    <w:abstractNumId w:val="67"/>
  </w:num>
  <w:num w:numId="13">
    <w:abstractNumId w:val="39"/>
  </w:num>
  <w:num w:numId="14">
    <w:abstractNumId w:val="54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32"/>
  </w:num>
  <w:num w:numId="21">
    <w:abstractNumId w:val="66"/>
  </w:num>
  <w:num w:numId="22">
    <w:abstractNumId w:val="48"/>
  </w:num>
  <w:num w:numId="23">
    <w:abstractNumId w:val="19"/>
  </w:num>
  <w:num w:numId="24">
    <w:abstractNumId w:val="73"/>
  </w:num>
  <w:num w:numId="25">
    <w:abstractNumId w:val="6"/>
  </w:num>
  <w:num w:numId="26">
    <w:abstractNumId w:val="0"/>
  </w:num>
  <w:num w:numId="27">
    <w:abstractNumId w:val="42"/>
  </w:num>
  <w:num w:numId="28">
    <w:abstractNumId w:val="56"/>
  </w:num>
  <w:num w:numId="29">
    <w:abstractNumId w:val="24"/>
  </w:num>
  <w:num w:numId="30">
    <w:abstractNumId w:val="64"/>
  </w:num>
  <w:num w:numId="31">
    <w:abstractNumId w:val="74"/>
  </w:num>
  <w:num w:numId="32">
    <w:abstractNumId w:val="70"/>
  </w:num>
  <w:num w:numId="33">
    <w:abstractNumId w:val="76"/>
  </w:num>
  <w:num w:numId="34">
    <w:abstractNumId w:val="43"/>
  </w:num>
  <w:num w:numId="35">
    <w:abstractNumId w:val="9"/>
  </w:num>
  <w:num w:numId="36">
    <w:abstractNumId w:val="75"/>
  </w:num>
  <w:num w:numId="37">
    <w:abstractNumId w:val="63"/>
  </w:num>
  <w:num w:numId="38">
    <w:abstractNumId w:val="35"/>
  </w:num>
  <w:num w:numId="39">
    <w:abstractNumId w:val="34"/>
  </w:num>
  <w:num w:numId="40">
    <w:abstractNumId w:val="53"/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</w:num>
  <w:num w:numId="43">
    <w:abstractNumId w:val="50"/>
  </w:num>
  <w:num w:numId="44">
    <w:abstractNumId w:val="49"/>
  </w:num>
  <w:num w:numId="45">
    <w:abstractNumId w:val="15"/>
  </w:num>
  <w:num w:numId="46">
    <w:abstractNumId w:val="65"/>
  </w:num>
  <w:num w:numId="47">
    <w:abstractNumId w:val="8"/>
  </w:num>
  <w:num w:numId="48">
    <w:abstractNumId w:val="69"/>
  </w:num>
  <w:num w:numId="49">
    <w:abstractNumId w:val="78"/>
  </w:num>
  <w:num w:numId="50">
    <w:abstractNumId w:val="33"/>
  </w:num>
  <w:num w:numId="51">
    <w:abstractNumId w:val="7"/>
  </w:num>
  <w:num w:numId="52">
    <w:abstractNumId w:val="29"/>
  </w:num>
  <w:num w:numId="53">
    <w:abstractNumId w:val="58"/>
  </w:num>
  <w:num w:numId="54">
    <w:abstractNumId w:val="23"/>
  </w:num>
  <w:num w:numId="55">
    <w:abstractNumId w:val="37"/>
  </w:num>
  <w:num w:numId="56">
    <w:abstractNumId w:val="51"/>
  </w:num>
  <w:num w:numId="57">
    <w:abstractNumId w:val="16"/>
    <w:lvlOverride w:ilvl="0">
      <w:startOverride w:val="1"/>
    </w:lvlOverride>
  </w:num>
  <w:num w:numId="58">
    <w:abstractNumId w:val="77"/>
  </w:num>
  <w:num w:numId="59">
    <w:abstractNumId w:val="17"/>
  </w:num>
  <w:num w:numId="60">
    <w:abstractNumId w:val="81"/>
  </w:num>
  <w:num w:numId="61">
    <w:abstractNumId w:val="62"/>
  </w:num>
  <w:num w:numId="62">
    <w:abstractNumId w:val="60"/>
  </w:num>
  <w:num w:numId="63">
    <w:abstractNumId w:val="12"/>
  </w:num>
  <w:num w:numId="64">
    <w:abstractNumId w:val="71"/>
  </w:num>
  <w:num w:numId="65">
    <w:abstractNumId w:val="59"/>
  </w:num>
  <w:num w:numId="66">
    <w:abstractNumId w:val="80"/>
  </w:num>
  <w:num w:numId="67">
    <w:abstractNumId w:val="22"/>
  </w:num>
  <w:num w:numId="6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4"/>
  </w:num>
  <w:num w:numId="72">
    <w:abstractNumId w:val="18"/>
  </w:num>
  <w:num w:numId="73">
    <w:abstractNumId w:val="47"/>
  </w:num>
  <w:num w:numId="74">
    <w:abstractNumId w:val="10"/>
  </w:num>
  <w:num w:numId="75">
    <w:abstractNumId w:val="31"/>
  </w:num>
  <w:num w:numId="76">
    <w:abstractNumId w:val="38"/>
  </w:num>
  <w:num w:numId="77">
    <w:abstractNumId w:val="61"/>
  </w:num>
  <w:num w:numId="78">
    <w:abstractNumId w:val="52"/>
  </w:num>
  <w:num w:numId="79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21"/>
  </w:num>
  <w:num w:numId="81">
    <w:abstractNumId w:val="40"/>
  </w:num>
  <w:num w:numId="82">
    <w:abstractNumId w:val="45"/>
  </w:num>
  <w:num w:numId="83">
    <w:abstractNumId w:val="26"/>
  </w:num>
  <w:num w:numId="84">
    <w:abstractNumId w:val="20"/>
  </w:num>
  <w:num w:numId="85">
    <w:abstractNumId w:val="13"/>
  </w:num>
  <w:num w:numId="86">
    <w:abstractNumId w:val="68"/>
  </w:num>
  <w:num w:numId="87">
    <w:abstractNumId w:val="25"/>
  </w:num>
  <w:num w:numId="88">
    <w:abstractNumId w:val="72"/>
  </w:num>
  <w:num w:numId="89">
    <w:abstractNumId w:val="44"/>
  </w:num>
  <w:num w:numId="90">
    <w:abstractNumId w:val="46"/>
  </w:num>
  <w:num w:numId="91">
    <w:abstractNumId w:val="82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B0C"/>
    <w:rsid w:val="000033CD"/>
    <w:rsid w:val="000134D7"/>
    <w:rsid w:val="00013AAA"/>
    <w:rsid w:val="000143EE"/>
    <w:rsid w:val="0002096E"/>
    <w:rsid w:val="00020BBE"/>
    <w:rsid w:val="00030E41"/>
    <w:rsid w:val="00040450"/>
    <w:rsid w:val="00041825"/>
    <w:rsid w:val="000445A4"/>
    <w:rsid w:val="00056C35"/>
    <w:rsid w:val="0006122F"/>
    <w:rsid w:val="00065A74"/>
    <w:rsid w:val="00065D75"/>
    <w:rsid w:val="00076C84"/>
    <w:rsid w:val="000849D4"/>
    <w:rsid w:val="00084B04"/>
    <w:rsid w:val="0009415C"/>
    <w:rsid w:val="000A3C1B"/>
    <w:rsid w:val="000A60AA"/>
    <w:rsid w:val="000B18D5"/>
    <w:rsid w:val="000B2056"/>
    <w:rsid w:val="000B5371"/>
    <w:rsid w:val="000C35B7"/>
    <w:rsid w:val="000C69D9"/>
    <w:rsid w:val="000C6B78"/>
    <w:rsid w:val="000D2660"/>
    <w:rsid w:val="000D2976"/>
    <w:rsid w:val="000E0A08"/>
    <w:rsid w:val="000F357F"/>
    <w:rsid w:val="000F63C6"/>
    <w:rsid w:val="000F6758"/>
    <w:rsid w:val="00100D98"/>
    <w:rsid w:val="00106D45"/>
    <w:rsid w:val="00111C4B"/>
    <w:rsid w:val="001120D5"/>
    <w:rsid w:val="001219EA"/>
    <w:rsid w:val="001225B3"/>
    <w:rsid w:val="001234AD"/>
    <w:rsid w:val="00124E20"/>
    <w:rsid w:val="00127977"/>
    <w:rsid w:val="00127CF7"/>
    <w:rsid w:val="001311B6"/>
    <w:rsid w:val="00145CC3"/>
    <w:rsid w:val="001515F6"/>
    <w:rsid w:val="00157A9C"/>
    <w:rsid w:val="00162C8D"/>
    <w:rsid w:val="0016765A"/>
    <w:rsid w:val="001704FA"/>
    <w:rsid w:val="00183C6E"/>
    <w:rsid w:val="0018408F"/>
    <w:rsid w:val="00192DE7"/>
    <w:rsid w:val="00194E9A"/>
    <w:rsid w:val="00195281"/>
    <w:rsid w:val="001A1089"/>
    <w:rsid w:val="001A5517"/>
    <w:rsid w:val="001B2E6C"/>
    <w:rsid w:val="001B391F"/>
    <w:rsid w:val="001B4B65"/>
    <w:rsid w:val="001C398F"/>
    <w:rsid w:val="001C3B65"/>
    <w:rsid w:val="001C7520"/>
    <w:rsid w:val="001C763B"/>
    <w:rsid w:val="001D2730"/>
    <w:rsid w:val="001D4493"/>
    <w:rsid w:val="001D555B"/>
    <w:rsid w:val="001D5A4F"/>
    <w:rsid w:val="001E2D48"/>
    <w:rsid w:val="001E38AB"/>
    <w:rsid w:val="001E3E7D"/>
    <w:rsid w:val="001E55C7"/>
    <w:rsid w:val="001E6B0C"/>
    <w:rsid w:val="001F011A"/>
    <w:rsid w:val="001F172D"/>
    <w:rsid w:val="001F5461"/>
    <w:rsid w:val="00201B5D"/>
    <w:rsid w:val="002100F7"/>
    <w:rsid w:val="0021695A"/>
    <w:rsid w:val="00221F26"/>
    <w:rsid w:val="0022374F"/>
    <w:rsid w:val="00224FC1"/>
    <w:rsid w:val="002267F9"/>
    <w:rsid w:val="00227812"/>
    <w:rsid w:val="00230AAC"/>
    <w:rsid w:val="0023502B"/>
    <w:rsid w:val="00236909"/>
    <w:rsid w:val="00240E66"/>
    <w:rsid w:val="00246D9A"/>
    <w:rsid w:val="00250BC9"/>
    <w:rsid w:val="00251FFA"/>
    <w:rsid w:val="00254119"/>
    <w:rsid w:val="00254269"/>
    <w:rsid w:val="00260671"/>
    <w:rsid w:val="00262745"/>
    <w:rsid w:val="00265DC2"/>
    <w:rsid w:val="0027409E"/>
    <w:rsid w:val="0027420E"/>
    <w:rsid w:val="00290C3F"/>
    <w:rsid w:val="002A6F9F"/>
    <w:rsid w:val="002B0E85"/>
    <w:rsid w:val="002B3C8B"/>
    <w:rsid w:val="002B4823"/>
    <w:rsid w:val="002B6B2D"/>
    <w:rsid w:val="002C3441"/>
    <w:rsid w:val="002C5FBB"/>
    <w:rsid w:val="002D1878"/>
    <w:rsid w:val="002D261A"/>
    <w:rsid w:val="002D35F4"/>
    <w:rsid w:val="002E3794"/>
    <w:rsid w:val="002E3C22"/>
    <w:rsid w:val="002E472F"/>
    <w:rsid w:val="002F4441"/>
    <w:rsid w:val="00303E51"/>
    <w:rsid w:val="00304837"/>
    <w:rsid w:val="00313CD4"/>
    <w:rsid w:val="00316449"/>
    <w:rsid w:val="00316F40"/>
    <w:rsid w:val="003175B3"/>
    <w:rsid w:val="00323A2A"/>
    <w:rsid w:val="00325383"/>
    <w:rsid w:val="00332A27"/>
    <w:rsid w:val="003331CC"/>
    <w:rsid w:val="00335A6A"/>
    <w:rsid w:val="00336391"/>
    <w:rsid w:val="003403A4"/>
    <w:rsid w:val="003411A2"/>
    <w:rsid w:val="003476E3"/>
    <w:rsid w:val="00347954"/>
    <w:rsid w:val="00347C42"/>
    <w:rsid w:val="00352E78"/>
    <w:rsid w:val="00355126"/>
    <w:rsid w:val="00357B14"/>
    <w:rsid w:val="003642F9"/>
    <w:rsid w:val="00370E2D"/>
    <w:rsid w:val="00373BA3"/>
    <w:rsid w:val="0037436C"/>
    <w:rsid w:val="003845AE"/>
    <w:rsid w:val="00391A3D"/>
    <w:rsid w:val="00393203"/>
    <w:rsid w:val="00393914"/>
    <w:rsid w:val="0039578E"/>
    <w:rsid w:val="003976B1"/>
    <w:rsid w:val="003A1B61"/>
    <w:rsid w:val="003A2132"/>
    <w:rsid w:val="003B1251"/>
    <w:rsid w:val="003B1502"/>
    <w:rsid w:val="003B3577"/>
    <w:rsid w:val="003B4967"/>
    <w:rsid w:val="003B717A"/>
    <w:rsid w:val="003C36A9"/>
    <w:rsid w:val="003C7D00"/>
    <w:rsid w:val="003E1CEB"/>
    <w:rsid w:val="003E21C0"/>
    <w:rsid w:val="003E5C4A"/>
    <w:rsid w:val="003E644D"/>
    <w:rsid w:val="003F02A8"/>
    <w:rsid w:val="003F3326"/>
    <w:rsid w:val="00402516"/>
    <w:rsid w:val="0040381B"/>
    <w:rsid w:val="00407968"/>
    <w:rsid w:val="00410956"/>
    <w:rsid w:val="00410A45"/>
    <w:rsid w:val="00412F9C"/>
    <w:rsid w:val="00417E5A"/>
    <w:rsid w:val="00421242"/>
    <w:rsid w:val="00421EAA"/>
    <w:rsid w:val="00423EF5"/>
    <w:rsid w:val="00424650"/>
    <w:rsid w:val="004309A9"/>
    <w:rsid w:val="00431BFD"/>
    <w:rsid w:val="00436CD6"/>
    <w:rsid w:val="00437054"/>
    <w:rsid w:val="00437A95"/>
    <w:rsid w:val="00440909"/>
    <w:rsid w:val="00442597"/>
    <w:rsid w:val="004444D5"/>
    <w:rsid w:val="0045104A"/>
    <w:rsid w:val="00453C43"/>
    <w:rsid w:val="004554F2"/>
    <w:rsid w:val="00455D3B"/>
    <w:rsid w:val="00461C25"/>
    <w:rsid w:val="00463FE4"/>
    <w:rsid w:val="00466179"/>
    <w:rsid w:val="00474486"/>
    <w:rsid w:val="00476A70"/>
    <w:rsid w:val="0048306E"/>
    <w:rsid w:val="0048339D"/>
    <w:rsid w:val="00483C2E"/>
    <w:rsid w:val="00491384"/>
    <w:rsid w:val="004A5488"/>
    <w:rsid w:val="004B300D"/>
    <w:rsid w:val="004B44DD"/>
    <w:rsid w:val="004C100E"/>
    <w:rsid w:val="004C79A0"/>
    <w:rsid w:val="004D1B74"/>
    <w:rsid w:val="004E234B"/>
    <w:rsid w:val="004E2F8F"/>
    <w:rsid w:val="004F0CFD"/>
    <w:rsid w:val="004F2850"/>
    <w:rsid w:val="004F5FA9"/>
    <w:rsid w:val="0050162A"/>
    <w:rsid w:val="00514313"/>
    <w:rsid w:val="005168ED"/>
    <w:rsid w:val="005264BB"/>
    <w:rsid w:val="005309CE"/>
    <w:rsid w:val="00532885"/>
    <w:rsid w:val="005359BF"/>
    <w:rsid w:val="00536253"/>
    <w:rsid w:val="00544E48"/>
    <w:rsid w:val="005514FE"/>
    <w:rsid w:val="00552A41"/>
    <w:rsid w:val="00555E5F"/>
    <w:rsid w:val="00560379"/>
    <w:rsid w:val="0056168F"/>
    <w:rsid w:val="00563AE6"/>
    <w:rsid w:val="0056615C"/>
    <w:rsid w:val="00566AF9"/>
    <w:rsid w:val="00567A98"/>
    <w:rsid w:val="00567D41"/>
    <w:rsid w:val="00567F14"/>
    <w:rsid w:val="00570FDB"/>
    <w:rsid w:val="00574A6D"/>
    <w:rsid w:val="00576921"/>
    <w:rsid w:val="00581858"/>
    <w:rsid w:val="00583FD3"/>
    <w:rsid w:val="0058629F"/>
    <w:rsid w:val="00586D11"/>
    <w:rsid w:val="005917BB"/>
    <w:rsid w:val="00594108"/>
    <w:rsid w:val="00597F88"/>
    <w:rsid w:val="005A0975"/>
    <w:rsid w:val="005A2717"/>
    <w:rsid w:val="005A3E38"/>
    <w:rsid w:val="005B394C"/>
    <w:rsid w:val="005C0590"/>
    <w:rsid w:val="005C28CE"/>
    <w:rsid w:val="005C366A"/>
    <w:rsid w:val="005C3DA2"/>
    <w:rsid w:val="005D3255"/>
    <w:rsid w:val="005D6AFB"/>
    <w:rsid w:val="005E03F2"/>
    <w:rsid w:val="005F1F86"/>
    <w:rsid w:val="005F23BC"/>
    <w:rsid w:val="005F363E"/>
    <w:rsid w:val="005F3DCC"/>
    <w:rsid w:val="00607191"/>
    <w:rsid w:val="00610F7B"/>
    <w:rsid w:val="006150C0"/>
    <w:rsid w:val="00617FD4"/>
    <w:rsid w:val="00632657"/>
    <w:rsid w:val="00633103"/>
    <w:rsid w:val="00635F85"/>
    <w:rsid w:val="00641D48"/>
    <w:rsid w:val="00644461"/>
    <w:rsid w:val="006501B0"/>
    <w:rsid w:val="00652011"/>
    <w:rsid w:val="006553A9"/>
    <w:rsid w:val="006619FD"/>
    <w:rsid w:val="006623D3"/>
    <w:rsid w:val="00667500"/>
    <w:rsid w:val="00676452"/>
    <w:rsid w:val="00687F8B"/>
    <w:rsid w:val="00690CD5"/>
    <w:rsid w:val="00697273"/>
    <w:rsid w:val="006B6B74"/>
    <w:rsid w:val="006D1A3F"/>
    <w:rsid w:val="006D5B33"/>
    <w:rsid w:val="006E0D5E"/>
    <w:rsid w:val="006E45CC"/>
    <w:rsid w:val="006E63AC"/>
    <w:rsid w:val="006E668A"/>
    <w:rsid w:val="006F0466"/>
    <w:rsid w:val="006F3050"/>
    <w:rsid w:val="006F5819"/>
    <w:rsid w:val="006F5D00"/>
    <w:rsid w:val="006F7D4F"/>
    <w:rsid w:val="00700686"/>
    <w:rsid w:val="007023D1"/>
    <w:rsid w:val="0070271C"/>
    <w:rsid w:val="0070446D"/>
    <w:rsid w:val="00707CD1"/>
    <w:rsid w:val="00722D52"/>
    <w:rsid w:val="00731710"/>
    <w:rsid w:val="00744170"/>
    <w:rsid w:val="0074779B"/>
    <w:rsid w:val="00753205"/>
    <w:rsid w:val="00754402"/>
    <w:rsid w:val="007617C4"/>
    <w:rsid w:val="00766E7C"/>
    <w:rsid w:val="007703E3"/>
    <w:rsid w:val="00775102"/>
    <w:rsid w:val="0077688C"/>
    <w:rsid w:val="007779BA"/>
    <w:rsid w:val="00781384"/>
    <w:rsid w:val="00781D23"/>
    <w:rsid w:val="007824DA"/>
    <w:rsid w:val="00783D08"/>
    <w:rsid w:val="00784F9F"/>
    <w:rsid w:val="007867F7"/>
    <w:rsid w:val="00787F48"/>
    <w:rsid w:val="00791010"/>
    <w:rsid w:val="0079327E"/>
    <w:rsid w:val="007943F1"/>
    <w:rsid w:val="007A2956"/>
    <w:rsid w:val="007A4C8A"/>
    <w:rsid w:val="007A5D0A"/>
    <w:rsid w:val="007C3135"/>
    <w:rsid w:val="007C5A77"/>
    <w:rsid w:val="007C6E56"/>
    <w:rsid w:val="007C76BF"/>
    <w:rsid w:val="007D16F9"/>
    <w:rsid w:val="007D3077"/>
    <w:rsid w:val="007D3511"/>
    <w:rsid w:val="007D6A2F"/>
    <w:rsid w:val="007D6F1E"/>
    <w:rsid w:val="007E4839"/>
    <w:rsid w:val="007E5545"/>
    <w:rsid w:val="007F1656"/>
    <w:rsid w:val="0080194E"/>
    <w:rsid w:val="00801D1B"/>
    <w:rsid w:val="00810BAA"/>
    <w:rsid w:val="00816466"/>
    <w:rsid w:val="00817C51"/>
    <w:rsid w:val="00817CFB"/>
    <w:rsid w:val="0082146F"/>
    <w:rsid w:val="00827E25"/>
    <w:rsid w:val="008303C1"/>
    <w:rsid w:val="00830E9B"/>
    <w:rsid w:val="00834C69"/>
    <w:rsid w:val="00841AD4"/>
    <w:rsid w:val="0085081E"/>
    <w:rsid w:val="00853965"/>
    <w:rsid w:val="0085461E"/>
    <w:rsid w:val="0085745C"/>
    <w:rsid w:val="008610EA"/>
    <w:rsid w:val="00865E30"/>
    <w:rsid w:val="008744F1"/>
    <w:rsid w:val="00874667"/>
    <w:rsid w:val="00885CA4"/>
    <w:rsid w:val="00896CF0"/>
    <w:rsid w:val="008A200D"/>
    <w:rsid w:val="008B0FD5"/>
    <w:rsid w:val="008B1665"/>
    <w:rsid w:val="008B3CE6"/>
    <w:rsid w:val="008B4683"/>
    <w:rsid w:val="008D5EC8"/>
    <w:rsid w:val="008E15D3"/>
    <w:rsid w:val="008E3396"/>
    <w:rsid w:val="008E348F"/>
    <w:rsid w:val="008E3569"/>
    <w:rsid w:val="008E6ACD"/>
    <w:rsid w:val="008F191F"/>
    <w:rsid w:val="00901BA9"/>
    <w:rsid w:val="00905981"/>
    <w:rsid w:val="00907096"/>
    <w:rsid w:val="0091271A"/>
    <w:rsid w:val="00913919"/>
    <w:rsid w:val="00913C13"/>
    <w:rsid w:val="00917594"/>
    <w:rsid w:val="00920A9A"/>
    <w:rsid w:val="00930365"/>
    <w:rsid w:val="0093039A"/>
    <w:rsid w:val="00942249"/>
    <w:rsid w:val="00942497"/>
    <w:rsid w:val="009444F0"/>
    <w:rsid w:val="00946709"/>
    <w:rsid w:val="009507C0"/>
    <w:rsid w:val="009514E0"/>
    <w:rsid w:val="00963D0D"/>
    <w:rsid w:val="00966AF5"/>
    <w:rsid w:val="00967095"/>
    <w:rsid w:val="00977984"/>
    <w:rsid w:val="00980181"/>
    <w:rsid w:val="009829AD"/>
    <w:rsid w:val="00982D06"/>
    <w:rsid w:val="00983B41"/>
    <w:rsid w:val="009851BF"/>
    <w:rsid w:val="00987C2A"/>
    <w:rsid w:val="00996E34"/>
    <w:rsid w:val="009A1E29"/>
    <w:rsid w:val="009A5DD6"/>
    <w:rsid w:val="009A77EC"/>
    <w:rsid w:val="009B19BE"/>
    <w:rsid w:val="009B4C8F"/>
    <w:rsid w:val="009B52E0"/>
    <w:rsid w:val="009B75E3"/>
    <w:rsid w:val="009C6375"/>
    <w:rsid w:val="009C6594"/>
    <w:rsid w:val="009C6DF6"/>
    <w:rsid w:val="009E014A"/>
    <w:rsid w:val="009E362C"/>
    <w:rsid w:val="009E662B"/>
    <w:rsid w:val="009F00C8"/>
    <w:rsid w:val="009F3476"/>
    <w:rsid w:val="009F4C9E"/>
    <w:rsid w:val="00A027FC"/>
    <w:rsid w:val="00A124CC"/>
    <w:rsid w:val="00A12723"/>
    <w:rsid w:val="00A1402F"/>
    <w:rsid w:val="00A149CA"/>
    <w:rsid w:val="00A35DB3"/>
    <w:rsid w:val="00A40EB8"/>
    <w:rsid w:val="00A41F94"/>
    <w:rsid w:val="00A42C34"/>
    <w:rsid w:val="00A4468B"/>
    <w:rsid w:val="00A60B9B"/>
    <w:rsid w:val="00A62186"/>
    <w:rsid w:val="00A621B9"/>
    <w:rsid w:val="00A646F0"/>
    <w:rsid w:val="00A65745"/>
    <w:rsid w:val="00A66C85"/>
    <w:rsid w:val="00A72235"/>
    <w:rsid w:val="00A80FCC"/>
    <w:rsid w:val="00A82E0B"/>
    <w:rsid w:val="00A93A46"/>
    <w:rsid w:val="00A972A7"/>
    <w:rsid w:val="00AA076A"/>
    <w:rsid w:val="00AC10E3"/>
    <w:rsid w:val="00AC767C"/>
    <w:rsid w:val="00AD0490"/>
    <w:rsid w:val="00AD1380"/>
    <w:rsid w:val="00AD4996"/>
    <w:rsid w:val="00AD499C"/>
    <w:rsid w:val="00AD56F0"/>
    <w:rsid w:val="00AD5CA4"/>
    <w:rsid w:val="00AD653E"/>
    <w:rsid w:val="00AD6554"/>
    <w:rsid w:val="00AE48A9"/>
    <w:rsid w:val="00AE5BF2"/>
    <w:rsid w:val="00AE71DE"/>
    <w:rsid w:val="00AF0561"/>
    <w:rsid w:val="00AF311F"/>
    <w:rsid w:val="00AF5F42"/>
    <w:rsid w:val="00AF60EE"/>
    <w:rsid w:val="00B02860"/>
    <w:rsid w:val="00B0550B"/>
    <w:rsid w:val="00B12CA4"/>
    <w:rsid w:val="00B136A5"/>
    <w:rsid w:val="00B17205"/>
    <w:rsid w:val="00B2467C"/>
    <w:rsid w:val="00B2511F"/>
    <w:rsid w:val="00B2718E"/>
    <w:rsid w:val="00B34263"/>
    <w:rsid w:val="00B436B3"/>
    <w:rsid w:val="00B44A94"/>
    <w:rsid w:val="00B45114"/>
    <w:rsid w:val="00B57A0B"/>
    <w:rsid w:val="00B611C7"/>
    <w:rsid w:val="00B63EE4"/>
    <w:rsid w:val="00B82851"/>
    <w:rsid w:val="00B82B69"/>
    <w:rsid w:val="00B902E9"/>
    <w:rsid w:val="00B960B8"/>
    <w:rsid w:val="00BA54D1"/>
    <w:rsid w:val="00BA6739"/>
    <w:rsid w:val="00BA6812"/>
    <w:rsid w:val="00BB30AE"/>
    <w:rsid w:val="00BC0027"/>
    <w:rsid w:val="00BC1F89"/>
    <w:rsid w:val="00BC453B"/>
    <w:rsid w:val="00BC4F3C"/>
    <w:rsid w:val="00BC5AB8"/>
    <w:rsid w:val="00BC5EF7"/>
    <w:rsid w:val="00BD0AB3"/>
    <w:rsid w:val="00BD245F"/>
    <w:rsid w:val="00BD2AC1"/>
    <w:rsid w:val="00BE0DA4"/>
    <w:rsid w:val="00BE159D"/>
    <w:rsid w:val="00BE5FEC"/>
    <w:rsid w:val="00BE6BCC"/>
    <w:rsid w:val="00BF0382"/>
    <w:rsid w:val="00BF0C02"/>
    <w:rsid w:val="00BF1ADC"/>
    <w:rsid w:val="00BF767F"/>
    <w:rsid w:val="00BF7EB9"/>
    <w:rsid w:val="00C00CD4"/>
    <w:rsid w:val="00C04266"/>
    <w:rsid w:val="00C1296E"/>
    <w:rsid w:val="00C14420"/>
    <w:rsid w:val="00C17784"/>
    <w:rsid w:val="00C17FB7"/>
    <w:rsid w:val="00C2073D"/>
    <w:rsid w:val="00C2283E"/>
    <w:rsid w:val="00C22964"/>
    <w:rsid w:val="00C266F3"/>
    <w:rsid w:val="00C37090"/>
    <w:rsid w:val="00C45182"/>
    <w:rsid w:val="00C5053A"/>
    <w:rsid w:val="00C57FAF"/>
    <w:rsid w:val="00C669B0"/>
    <w:rsid w:val="00C83C3E"/>
    <w:rsid w:val="00C84147"/>
    <w:rsid w:val="00C863BF"/>
    <w:rsid w:val="00C87B9F"/>
    <w:rsid w:val="00C93204"/>
    <w:rsid w:val="00C97729"/>
    <w:rsid w:val="00CA4336"/>
    <w:rsid w:val="00CA61CF"/>
    <w:rsid w:val="00CB2366"/>
    <w:rsid w:val="00CB2996"/>
    <w:rsid w:val="00CB5BEA"/>
    <w:rsid w:val="00CB75DE"/>
    <w:rsid w:val="00CC05CC"/>
    <w:rsid w:val="00CC07F9"/>
    <w:rsid w:val="00CC6E4E"/>
    <w:rsid w:val="00CD30AE"/>
    <w:rsid w:val="00CE020E"/>
    <w:rsid w:val="00CE215E"/>
    <w:rsid w:val="00CE71DD"/>
    <w:rsid w:val="00CF0D3E"/>
    <w:rsid w:val="00CF6879"/>
    <w:rsid w:val="00D00299"/>
    <w:rsid w:val="00D03338"/>
    <w:rsid w:val="00D0478C"/>
    <w:rsid w:val="00D057DC"/>
    <w:rsid w:val="00D07628"/>
    <w:rsid w:val="00D128C5"/>
    <w:rsid w:val="00D147C3"/>
    <w:rsid w:val="00D162A3"/>
    <w:rsid w:val="00D165C1"/>
    <w:rsid w:val="00D166D0"/>
    <w:rsid w:val="00D170C6"/>
    <w:rsid w:val="00D258E3"/>
    <w:rsid w:val="00D32F43"/>
    <w:rsid w:val="00D337AB"/>
    <w:rsid w:val="00D36730"/>
    <w:rsid w:val="00D44694"/>
    <w:rsid w:val="00D57CEE"/>
    <w:rsid w:val="00D62C2D"/>
    <w:rsid w:val="00D711C4"/>
    <w:rsid w:val="00D7155B"/>
    <w:rsid w:val="00D736EF"/>
    <w:rsid w:val="00D74F30"/>
    <w:rsid w:val="00D81B55"/>
    <w:rsid w:val="00D826E0"/>
    <w:rsid w:val="00D83FF1"/>
    <w:rsid w:val="00D850A1"/>
    <w:rsid w:val="00D86230"/>
    <w:rsid w:val="00DB1535"/>
    <w:rsid w:val="00DC0A98"/>
    <w:rsid w:val="00DC3DD2"/>
    <w:rsid w:val="00DC6309"/>
    <w:rsid w:val="00DC7105"/>
    <w:rsid w:val="00DE3BCC"/>
    <w:rsid w:val="00DE7E95"/>
    <w:rsid w:val="00E00B13"/>
    <w:rsid w:val="00E06A07"/>
    <w:rsid w:val="00E07EB0"/>
    <w:rsid w:val="00E1250C"/>
    <w:rsid w:val="00E129C8"/>
    <w:rsid w:val="00E153D6"/>
    <w:rsid w:val="00E2144A"/>
    <w:rsid w:val="00E2327E"/>
    <w:rsid w:val="00E24029"/>
    <w:rsid w:val="00E24E84"/>
    <w:rsid w:val="00E27FE5"/>
    <w:rsid w:val="00E321C1"/>
    <w:rsid w:val="00E33348"/>
    <w:rsid w:val="00E36F90"/>
    <w:rsid w:val="00E439AC"/>
    <w:rsid w:val="00E60CD4"/>
    <w:rsid w:val="00E63823"/>
    <w:rsid w:val="00E71DF8"/>
    <w:rsid w:val="00E755FB"/>
    <w:rsid w:val="00E83C49"/>
    <w:rsid w:val="00E90C5F"/>
    <w:rsid w:val="00E930F5"/>
    <w:rsid w:val="00E9469E"/>
    <w:rsid w:val="00EA2978"/>
    <w:rsid w:val="00EA4682"/>
    <w:rsid w:val="00EA7D71"/>
    <w:rsid w:val="00EA7E83"/>
    <w:rsid w:val="00EB1038"/>
    <w:rsid w:val="00EB28AA"/>
    <w:rsid w:val="00EB478F"/>
    <w:rsid w:val="00EB4F75"/>
    <w:rsid w:val="00EB6E93"/>
    <w:rsid w:val="00EC2092"/>
    <w:rsid w:val="00EC4871"/>
    <w:rsid w:val="00EE101B"/>
    <w:rsid w:val="00EE52BC"/>
    <w:rsid w:val="00EE6F52"/>
    <w:rsid w:val="00EE780E"/>
    <w:rsid w:val="00F0019E"/>
    <w:rsid w:val="00F00774"/>
    <w:rsid w:val="00F0197C"/>
    <w:rsid w:val="00F0245B"/>
    <w:rsid w:val="00F06007"/>
    <w:rsid w:val="00F06B39"/>
    <w:rsid w:val="00F14D8D"/>
    <w:rsid w:val="00F169B9"/>
    <w:rsid w:val="00F17361"/>
    <w:rsid w:val="00F20617"/>
    <w:rsid w:val="00F20D7E"/>
    <w:rsid w:val="00F219F7"/>
    <w:rsid w:val="00F26BA5"/>
    <w:rsid w:val="00F270BB"/>
    <w:rsid w:val="00F30D77"/>
    <w:rsid w:val="00F3109E"/>
    <w:rsid w:val="00F33433"/>
    <w:rsid w:val="00F34CB9"/>
    <w:rsid w:val="00F36858"/>
    <w:rsid w:val="00F43C1C"/>
    <w:rsid w:val="00F442A7"/>
    <w:rsid w:val="00F47110"/>
    <w:rsid w:val="00F6111D"/>
    <w:rsid w:val="00F6182C"/>
    <w:rsid w:val="00F63326"/>
    <w:rsid w:val="00F63ADC"/>
    <w:rsid w:val="00F66EC6"/>
    <w:rsid w:val="00F70584"/>
    <w:rsid w:val="00F70AC7"/>
    <w:rsid w:val="00F75BD8"/>
    <w:rsid w:val="00F776C1"/>
    <w:rsid w:val="00F81C78"/>
    <w:rsid w:val="00F86C7F"/>
    <w:rsid w:val="00F87058"/>
    <w:rsid w:val="00FA4CFD"/>
    <w:rsid w:val="00FB35D3"/>
    <w:rsid w:val="00FB371E"/>
    <w:rsid w:val="00FB7BC9"/>
    <w:rsid w:val="00FC041A"/>
    <w:rsid w:val="00FC0C78"/>
    <w:rsid w:val="00FC2C4C"/>
    <w:rsid w:val="00FE5A45"/>
    <w:rsid w:val="00FE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ECBD60"/>
  <w15:chartTrackingRefBased/>
  <w15:docId w15:val="{79956D45-E336-4F83-8E0C-DF76913C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1878"/>
  </w:style>
  <w:style w:type="paragraph" w:styleId="Nagwek1">
    <w:name w:val="heading 1"/>
    <w:basedOn w:val="Normalny"/>
    <w:next w:val="Normalny"/>
    <w:link w:val="Nagwek1Znak"/>
    <w:uiPriority w:val="1"/>
    <w:qFormat/>
    <w:rsid w:val="00C97729"/>
    <w:pPr>
      <w:spacing w:before="240" w:after="240" w:line="276" w:lineRule="auto"/>
      <w:jc w:val="both"/>
      <w:outlineLvl w:val="0"/>
    </w:pPr>
    <w:rPr>
      <w:rFonts w:ascii="Times New Roman" w:hAnsi="Times New Roman" w:cs="Times New Roman"/>
      <w:b/>
      <w:bCs/>
      <w:color w:val="2E74B5" w:themeColor="accent1" w:themeShade="BF"/>
      <w:sz w:val="32"/>
      <w:szCs w:val="24"/>
    </w:rPr>
  </w:style>
  <w:style w:type="paragraph" w:styleId="Nagwek2">
    <w:name w:val="heading 2"/>
    <w:basedOn w:val="Normalny"/>
    <w:next w:val="Normalny"/>
    <w:link w:val="Nagwek2Znak"/>
    <w:uiPriority w:val="1"/>
    <w:unhideWhenUsed/>
    <w:qFormat/>
    <w:rsid w:val="00C97729"/>
    <w:pPr>
      <w:spacing w:before="120" w:after="240" w:line="276" w:lineRule="auto"/>
      <w:jc w:val="both"/>
      <w:outlineLvl w:val="1"/>
    </w:pPr>
    <w:rPr>
      <w:rFonts w:ascii="Times New Roman" w:hAnsi="Times New Roman" w:cs="Times New Roman"/>
      <w:b/>
      <w:bCs/>
      <w:color w:val="2E74B5" w:themeColor="accent1" w:themeShade="BF"/>
      <w:sz w:val="24"/>
      <w:szCs w:val="24"/>
    </w:rPr>
  </w:style>
  <w:style w:type="paragraph" w:styleId="Nagwek3">
    <w:name w:val="heading 3"/>
    <w:basedOn w:val="Nagwek2"/>
    <w:next w:val="Normalny"/>
    <w:link w:val="Nagwek3Znak"/>
    <w:uiPriority w:val="1"/>
    <w:unhideWhenUsed/>
    <w:qFormat/>
    <w:rsid w:val="00C97729"/>
    <w:pPr>
      <w:numPr>
        <w:numId w:val="6"/>
      </w:numPr>
      <w:spacing w:after="120"/>
      <w:outlineLvl w:val="2"/>
    </w:pPr>
    <w:rPr>
      <w:smallCaps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C97729"/>
    <w:rPr>
      <w:rFonts w:ascii="Times New Roman" w:hAnsi="Times New Roman" w:cs="Times New Roman"/>
      <w:b/>
      <w:bCs/>
      <w:color w:val="2E74B5" w:themeColor="accent1" w:themeShade="BF"/>
      <w:sz w:val="32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rsid w:val="00C97729"/>
    <w:rPr>
      <w:rFonts w:ascii="Times New Roman" w:hAnsi="Times New Roman" w:cs="Times New Roman"/>
      <w:b/>
      <w:bCs/>
      <w:color w:val="2E74B5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C97729"/>
    <w:rPr>
      <w:rFonts w:ascii="Times New Roman" w:hAnsi="Times New Roman" w:cs="Times New Roman"/>
      <w:b/>
      <w:bCs/>
      <w:smallCap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977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729"/>
  </w:style>
  <w:style w:type="paragraph" w:styleId="Stopka">
    <w:name w:val="footer"/>
    <w:basedOn w:val="Normalny"/>
    <w:link w:val="StopkaZnak"/>
    <w:uiPriority w:val="99"/>
    <w:unhideWhenUsed/>
    <w:rsid w:val="00C977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729"/>
  </w:style>
  <w:style w:type="character" w:styleId="Odwoaniedokomentarza">
    <w:name w:val="annotation reference"/>
    <w:basedOn w:val="Domylnaczcionkaakapitu"/>
    <w:uiPriority w:val="99"/>
    <w:semiHidden/>
    <w:unhideWhenUsed/>
    <w:rsid w:val="00C97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77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77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7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772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7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unkt 1.1,numerowanie lit,Dot pt,F5 List Paragraph,List Paragraph1,Recommendation,List Paragraph11,List Paragraph,Kolorowa lista — akcent 11,Numerowanie,Listaszerű bekezdés1,List Paragraph à moi,Numbered Para 1,No Spacing1,Indicator Text"/>
    <w:basedOn w:val="Normalny"/>
    <w:link w:val="AkapitzlistZnak"/>
    <w:uiPriority w:val="34"/>
    <w:qFormat/>
    <w:rsid w:val="00C97729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97729"/>
    <w:pPr>
      <w:tabs>
        <w:tab w:val="left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977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97729"/>
    <w:rPr>
      <w:i/>
      <w:iCs/>
    </w:rPr>
  </w:style>
  <w:style w:type="character" w:styleId="Pogrubienie">
    <w:name w:val="Strong"/>
    <w:basedOn w:val="Domylnaczcionkaakapitu"/>
    <w:uiPriority w:val="22"/>
    <w:qFormat/>
    <w:rsid w:val="00C97729"/>
    <w:rPr>
      <w:b/>
      <w:bCs/>
    </w:rPr>
  </w:style>
  <w:style w:type="paragraph" w:styleId="Poprawka">
    <w:name w:val="Revision"/>
    <w:hidden/>
    <w:uiPriority w:val="99"/>
    <w:semiHidden/>
    <w:rsid w:val="00C97729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C977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97729"/>
  </w:style>
  <w:style w:type="character" w:styleId="Odwoanieprzypisudolnego">
    <w:name w:val="footnote reference"/>
    <w:uiPriority w:val="99"/>
    <w:semiHidden/>
    <w:unhideWhenUsed/>
    <w:rsid w:val="00C97729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C977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9772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77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7729"/>
    <w:rPr>
      <w:sz w:val="20"/>
      <w:szCs w:val="20"/>
    </w:rPr>
  </w:style>
  <w:style w:type="paragraph" w:customStyle="1" w:styleId="Default">
    <w:name w:val="Default"/>
    <w:rsid w:val="00C977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77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77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7729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97729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97729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97729"/>
    <w:rPr>
      <w:color w:val="0563C1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C97729"/>
    <w:pPr>
      <w:tabs>
        <w:tab w:val="right" w:leader="dot" w:pos="9204"/>
      </w:tabs>
      <w:spacing w:after="100"/>
      <w:ind w:left="220"/>
      <w:jc w:val="both"/>
    </w:pPr>
  </w:style>
  <w:style w:type="paragraph" w:styleId="Spistreci3">
    <w:name w:val="toc 3"/>
    <w:basedOn w:val="Normalny"/>
    <w:next w:val="Normalny"/>
    <w:autoRedefine/>
    <w:uiPriority w:val="39"/>
    <w:unhideWhenUsed/>
    <w:rsid w:val="00C97729"/>
    <w:pPr>
      <w:spacing w:after="100"/>
      <w:ind w:left="440"/>
    </w:pPr>
  </w:style>
  <w:style w:type="paragraph" w:styleId="Tekstpodstawowy3">
    <w:name w:val="Body Text 3"/>
    <w:basedOn w:val="Normalny"/>
    <w:link w:val="Tekstpodstawowy3Znak"/>
    <w:uiPriority w:val="99"/>
    <w:unhideWhenUsed/>
    <w:rsid w:val="00C977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977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C977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97729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AkapitzlistZnak">
    <w:name w:val="Akapit z listą Znak"/>
    <w:aliases w:val="Punkt 1.1 Znak,numerowanie lit Znak,Dot pt Znak,F5 List Paragraph Znak,List Paragraph1 Znak,Recommendation Znak,List Paragraph11 Znak,List Paragraph Znak,Kolorowa lista — akcent 11 Znak,Numerowanie Znak,Listaszerű bekezdés1 Znak"/>
    <w:link w:val="Akapitzlist"/>
    <w:uiPriority w:val="34"/>
    <w:qFormat/>
    <w:locked/>
    <w:rsid w:val="00C9772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9772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97729"/>
    <w:pPr>
      <w:spacing w:after="0" w:line="240" w:lineRule="auto"/>
    </w:pPr>
  </w:style>
  <w:style w:type="numbering" w:customStyle="1" w:styleId="Bezlisty1">
    <w:name w:val="Bez listy1"/>
    <w:next w:val="Bezlisty"/>
    <w:uiPriority w:val="99"/>
    <w:semiHidden/>
    <w:unhideWhenUsed/>
    <w:rsid w:val="00C97729"/>
  </w:style>
  <w:style w:type="table" w:customStyle="1" w:styleId="Tabela-Siatka1">
    <w:name w:val="Tabela - Siatka1"/>
    <w:basedOn w:val="Standardowy"/>
    <w:next w:val="Tabela-Siatka"/>
    <w:uiPriority w:val="3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C97729"/>
    <w:pPr>
      <w:spacing w:after="0" w:line="240" w:lineRule="auto"/>
    </w:pPr>
    <w:rPr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C97729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C97729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C97729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C97729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C97729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C97729"/>
    <w:pPr>
      <w:spacing w:after="100"/>
      <w:ind w:left="1760"/>
    </w:pPr>
    <w:rPr>
      <w:rFonts w:eastAsiaTheme="minorEastAsia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722D52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8B4683"/>
  </w:style>
  <w:style w:type="character" w:styleId="Nierozpoznanawzmianka">
    <w:name w:val="Unresolved Mention"/>
    <w:basedOn w:val="Domylnaczcionkaakapitu"/>
    <w:uiPriority w:val="99"/>
    <w:semiHidden/>
    <w:unhideWhenUsed/>
    <w:rsid w:val="00AD6554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6F3050"/>
    <w:pPr>
      <w:numPr>
        <w:numId w:val="80"/>
      </w:numPr>
    </w:pPr>
  </w:style>
  <w:style w:type="paragraph" w:styleId="NormalnyWeb">
    <w:name w:val="Normal (Web)"/>
    <w:basedOn w:val="Normalny"/>
    <w:uiPriority w:val="99"/>
    <w:unhideWhenUsed/>
    <w:rsid w:val="002B3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58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58D057CF954748872F1025C65F3884" ma:contentTypeVersion="18" ma:contentTypeDescription="Create a new document." ma:contentTypeScope="" ma:versionID="f96031954c0ab9d68b1620ffd03a8c6d">
  <xsd:schema xmlns:xsd="http://www.w3.org/2001/XMLSchema" xmlns:xs="http://www.w3.org/2001/XMLSchema" xmlns:p="http://schemas.microsoft.com/office/2006/metadata/properties" xmlns:ns2="f11450a7-2261-412d-8689-55a864ad8acf" xmlns:ns3="5e1ed56c-1d58-4b5e-87bf-4e6ebeaff693" targetNamespace="http://schemas.microsoft.com/office/2006/metadata/properties" ma:root="true" ma:fieldsID="572e66b10d0685e00e1b457f73b1560b" ns2:_="" ns3:_="">
    <xsd:import namespace="f11450a7-2261-412d-8689-55a864ad8acf"/>
    <xsd:import namespace="5e1ed56c-1d58-4b5e-87bf-4e6ebeaff6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450a7-2261-412d-8689-55a864ad8a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000c853-f5ff-4535-879f-009e59979d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1ed56c-1d58-4b5e-87bf-4e6ebeaff69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05f42f8-ca9a-4112-83fd-7580a0999e86}" ma:internalName="TaxCatchAll" ma:showField="CatchAllData" ma:web="5e1ed56c-1d58-4b5e-87bf-4e6ebeaff6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1450a7-2261-412d-8689-55a864ad8acf">
      <Terms xmlns="http://schemas.microsoft.com/office/infopath/2007/PartnerControls"/>
    </lcf76f155ced4ddcb4097134ff3c332f>
    <TaxCatchAll xmlns="5e1ed56c-1d58-4b5e-87bf-4e6ebeaff693" xsi:nil="true"/>
  </documentManagement>
</p:properties>
</file>

<file path=customXml/itemProps1.xml><?xml version="1.0" encoding="utf-8"?>
<ds:datastoreItem xmlns:ds="http://schemas.openxmlformats.org/officeDocument/2006/customXml" ds:itemID="{240C22C3-DD8F-44DD-B92D-605F7962DC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B1244D-2ACF-405F-BD74-817CC8309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1450a7-2261-412d-8689-55a864ad8acf"/>
    <ds:schemaRef ds:uri="5e1ed56c-1d58-4b5e-87bf-4e6ebeaff6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32BAAB-1055-44C6-AEA0-BDD5CD1D76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E70C2A-E0EA-4497-ADC4-C9CB03FE3199}">
  <ds:schemaRefs>
    <ds:schemaRef ds:uri="http://schemas.microsoft.com/office/2006/metadata/properties"/>
    <ds:schemaRef ds:uri="http://schemas.microsoft.com/office/infopath/2007/PartnerControls"/>
    <ds:schemaRef ds:uri="f11450a7-2261-412d-8689-55a864ad8acf"/>
    <ds:schemaRef ds:uri="5e1ed56c-1d58-4b5e-87bf-4e6ebeaff6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Rujner Piotr</dc:creator>
  <cp:keywords/>
  <dc:description/>
  <cp:lastModifiedBy>Augustyniak Aleksandra</cp:lastModifiedBy>
  <cp:revision>2</cp:revision>
  <cp:lastPrinted>2024-07-24T05:47:00Z</cp:lastPrinted>
  <dcterms:created xsi:type="dcterms:W3CDTF">2025-04-07T09:42:00Z</dcterms:created>
  <dcterms:modified xsi:type="dcterms:W3CDTF">2025-04-07T09:42:00Z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0x010100F958D057CF954748872F1025C65F3884</vt:lpwstr>
  </property>
  <property fmtid="{D5CDD505-2E9C-101B-9397-08002B2CF9AE}" pid="3" name="MediaServiceImageTags">
    <vt:lpwstr/>
  </property>
</Properties>
</file>